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Default="00C02AB4" w:rsidP="00C02AB4">
      <w:pPr>
        <w:jc w:val="center"/>
        <w:rPr>
          <w:szCs w:val="28"/>
          <w:lang w:val="en-US"/>
        </w:rPr>
      </w:pPr>
      <w:r w:rsidRPr="008725C4">
        <w:rPr>
          <w:noProof/>
          <w:szCs w:val="28"/>
          <w:lang w:eastAsia="ru-RU"/>
        </w:rPr>
        <w:drawing>
          <wp:inline distT="0" distB="0" distL="0" distR="0" wp14:anchorId="277FE107" wp14:editId="6FE88E79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8725C4" w:rsidRDefault="00C02AB4" w:rsidP="00C02AB4">
      <w:pPr>
        <w:jc w:val="center"/>
        <w:rPr>
          <w:szCs w:val="28"/>
        </w:rPr>
      </w:pPr>
    </w:p>
    <w:p w:rsidR="00C02AB4" w:rsidRPr="00EE3FFD" w:rsidRDefault="00C02AB4" w:rsidP="00C02AB4">
      <w:pPr>
        <w:jc w:val="center"/>
        <w:rPr>
          <w:b/>
          <w:sz w:val="32"/>
          <w:szCs w:val="32"/>
        </w:rPr>
      </w:pPr>
      <w:r w:rsidRPr="00EE3FFD">
        <w:rPr>
          <w:b/>
          <w:sz w:val="32"/>
          <w:szCs w:val="32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RPr="008725C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Pr="008725C4" w:rsidRDefault="00073144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10.07.2025</w:t>
            </w:r>
          </w:p>
        </w:tc>
        <w:tc>
          <w:tcPr>
            <w:tcW w:w="2731" w:type="dxa"/>
          </w:tcPr>
          <w:p w:rsidR="00C02AB4" w:rsidRPr="008725C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Cs w:val="28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Pr="008725C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position w:val="-6"/>
                <w:szCs w:val="28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Pr="008725C4" w:rsidRDefault="00C02AB4" w:rsidP="00BB1D92">
            <w:pPr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szCs w:val="28"/>
                <w:lang w:eastAsia="ar-SA"/>
              </w:rPr>
              <w:t xml:space="preserve"> </w:t>
            </w:r>
            <w:r w:rsidR="00073144">
              <w:rPr>
                <w:rFonts w:eastAsia="Times New Roman" w:cs="Times New Roman"/>
                <w:szCs w:val="28"/>
                <w:lang w:eastAsia="ar-SA"/>
              </w:rPr>
              <w:t>973</w:t>
            </w:r>
            <w:r w:rsidRPr="008725C4">
              <w:rPr>
                <w:rFonts w:eastAsia="Times New Roman" w:cs="Times New Roman"/>
                <w:szCs w:val="28"/>
                <w:lang w:eastAsia="ar-SA"/>
              </w:rPr>
              <w:t xml:space="preserve">           </w:t>
            </w:r>
          </w:p>
        </w:tc>
      </w:tr>
      <w:tr w:rsidR="00C02AB4" w:rsidRPr="008725C4" w:rsidTr="00C02AB4">
        <w:tc>
          <w:tcPr>
            <w:tcW w:w="9072" w:type="dxa"/>
            <w:gridSpan w:val="4"/>
            <w:hideMark/>
          </w:tcPr>
          <w:p w:rsidR="00C02AB4" w:rsidRPr="008725C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C02AB4" w:rsidRPr="00D97AC7" w:rsidRDefault="00C02AB4" w:rsidP="00C02AB4">
      <w:pPr>
        <w:spacing w:after="0" w:line="240" w:lineRule="auto"/>
        <w:jc w:val="center"/>
        <w:rPr>
          <w:rFonts w:eastAsia="Times New Roman" w:cs="Times New Roman"/>
          <w:color w:val="FF0000"/>
          <w:szCs w:val="28"/>
          <w:lang w:eastAsia="ru-RU"/>
        </w:rPr>
      </w:pPr>
    </w:p>
    <w:p w:rsidR="00C15223" w:rsidRPr="008725C4" w:rsidRDefault="00C15223" w:rsidP="00C15223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 xml:space="preserve">О внесении изменений в постановление администрации Верхнекамского   района от </w:t>
      </w:r>
      <w:r>
        <w:rPr>
          <w:rFonts w:eastAsia="Times New Roman" w:cs="Times New Roman"/>
          <w:b/>
          <w:szCs w:val="28"/>
          <w:lang w:eastAsia="ru-RU"/>
        </w:rPr>
        <w:t>25</w:t>
      </w:r>
      <w:r w:rsidRPr="008725C4">
        <w:rPr>
          <w:rFonts w:eastAsia="Times New Roman" w:cs="Times New Roman"/>
          <w:b/>
          <w:szCs w:val="28"/>
          <w:lang w:eastAsia="ru-RU"/>
        </w:rPr>
        <w:t xml:space="preserve">.11.2021 № </w:t>
      </w:r>
      <w:r>
        <w:rPr>
          <w:rFonts w:eastAsia="Times New Roman" w:cs="Times New Roman"/>
          <w:b/>
          <w:szCs w:val="28"/>
          <w:lang w:eastAsia="ru-RU"/>
        </w:rPr>
        <w:t>812</w:t>
      </w:r>
      <w:r w:rsidRPr="008725C4">
        <w:rPr>
          <w:rFonts w:eastAsia="Times New Roman" w:cs="Times New Roman"/>
          <w:b/>
          <w:szCs w:val="28"/>
          <w:lang w:eastAsia="ru-RU"/>
        </w:rPr>
        <w:t xml:space="preserve"> «Об утверждении </w:t>
      </w:r>
    </w:p>
    <w:p w:rsidR="00C15223" w:rsidRPr="008725C4" w:rsidRDefault="00C15223" w:rsidP="00C15223">
      <w:pPr>
        <w:spacing w:after="48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>муниципальной программы Верхнекамского муниципального округа Кировской области «</w:t>
      </w:r>
      <w:r w:rsidRPr="00C15223">
        <w:rPr>
          <w:rFonts w:eastAsia="Times New Roman" w:cs="Times New Roman"/>
          <w:b/>
          <w:szCs w:val="28"/>
          <w:lang w:eastAsia="ru-RU"/>
        </w:rPr>
        <w:t>Формирование современной городской среды</w:t>
      </w:r>
      <w:r w:rsidRPr="008725C4">
        <w:rPr>
          <w:rFonts w:eastAsia="Times New Roman" w:cs="Times New Roman"/>
          <w:b/>
          <w:szCs w:val="28"/>
          <w:lang w:eastAsia="ru-RU"/>
        </w:rPr>
        <w:t>»</w:t>
      </w:r>
      <w:r w:rsidR="00544E99">
        <w:rPr>
          <w:rFonts w:eastAsia="Times New Roman" w:cs="Times New Roman"/>
          <w:b/>
          <w:szCs w:val="28"/>
          <w:lang w:eastAsia="ru-RU"/>
        </w:rPr>
        <w:t xml:space="preserve"> </w:t>
      </w:r>
    </w:p>
    <w:p w:rsidR="0063180A" w:rsidRPr="00A74EAE" w:rsidRDefault="0063180A" w:rsidP="0063180A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Times New Roman"/>
          <w:bCs/>
          <w:szCs w:val="28"/>
          <w:lang w:eastAsia="ru-RU"/>
        </w:rPr>
      </w:pPr>
      <w:r w:rsidRPr="00A74EAE">
        <w:rPr>
          <w:rFonts w:eastAsia="Times New Roman" w:cs="Times New Roman"/>
          <w:bCs/>
          <w:szCs w:val="28"/>
          <w:lang w:eastAsia="ru-RU"/>
        </w:rPr>
        <w:t xml:space="preserve">В соответствии с </w:t>
      </w:r>
      <w:r w:rsidR="003F1C28" w:rsidRPr="00A74EAE">
        <w:rPr>
          <w:rFonts w:eastAsia="Times New Roman" w:cs="Times New Roman"/>
          <w:bCs/>
          <w:szCs w:val="28"/>
          <w:lang w:eastAsia="ru-RU"/>
        </w:rPr>
        <w:t xml:space="preserve">Уставом муниципального образования Верхнекамский муниципальный округ Кировской области </w:t>
      </w:r>
      <w:r w:rsidRPr="00A74EAE">
        <w:rPr>
          <w:rFonts w:eastAsia="Times New Roman" w:cs="Times New Roman"/>
          <w:bCs/>
          <w:szCs w:val="28"/>
          <w:lang w:eastAsia="ru-RU"/>
        </w:rPr>
        <w:t xml:space="preserve">и </w:t>
      </w:r>
      <w:r w:rsidRPr="00A74EAE">
        <w:rPr>
          <w:rFonts w:eastAsia="Calibri" w:cs="Times New Roman"/>
          <w:bCs/>
          <w:szCs w:val="28"/>
        </w:rPr>
        <w:t>постановлением администрации Верхнекамского района от 18.08.2021 № 548 «О разработке, реализации и оценке эффективности реализации муниципальных программ Верхнекамского муниципального округа»,</w:t>
      </w:r>
      <w:r w:rsidRPr="00A74EAE">
        <w:rPr>
          <w:rFonts w:eastAsia="Times New Roman" w:cs="Times New Roman"/>
          <w:bCs/>
          <w:szCs w:val="28"/>
          <w:lang w:eastAsia="ru-RU"/>
        </w:rPr>
        <w:t xml:space="preserve"> </w:t>
      </w:r>
      <w:r w:rsidR="003F1C28" w:rsidRPr="00A74EAE">
        <w:rPr>
          <w:rFonts w:eastAsia="Times New Roman" w:cs="Times New Roman"/>
          <w:bCs/>
          <w:szCs w:val="28"/>
          <w:lang w:eastAsia="ru-RU"/>
        </w:rPr>
        <w:t>администрация Верхнекамского муниципального округа ПОСТАНОВЛЯЕТ</w:t>
      </w:r>
      <w:r w:rsidRPr="00A74EAE">
        <w:rPr>
          <w:rFonts w:eastAsia="Times New Roman" w:cs="Times New Roman"/>
          <w:bCs/>
          <w:szCs w:val="28"/>
          <w:lang w:eastAsia="ru-RU"/>
        </w:rPr>
        <w:t>:</w:t>
      </w:r>
    </w:p>
    <w:p w:rsidR="0063180A" w:rsidRPr="00A74EAE" w:rsidRDefault="0063180A" w:rsidP="00534608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 w:rsidRPr="00A74EAE">
        <w:rPr>
          <w:rFonts w:eastAsia="Times New Roman" w:cs="Times New Roman"/>
          <w:szCs w:val="28"/>
          <w:lang w:eastAsia="ar-SA"/>
        </w:rPr>
        <w:t xml:space="preserve">1. </w:t>
      </w:r>
      <w:proofErr w:type="gramStart"/>
      <w:r w:rsidR="005A7D9E" w:rsidRPr="00A74EAE">
        <w:rPr>
          <w:rFonts w:eastAsia="Times New Roman" w:cs="Times New Roman"/>
          <w:szCs w:val="28"/>
          <w:lang w:eastAsia="ar-SA"/>
        </w:rPr>
        <w:t>Внести изменения</w:t>
      </w:r>
      <w:r w:rsidR="00C41735">
        <w:rPr>
          <w:rFonts w:eastAsia="Times New Roman" w:cs="Times New Roman"/>
          <w:szCs w:val="28"/>
          <w:lang w:eastAsia="ar-SA"/>
        </w:rPr>
        <w:t xml:space="preserve"> в постановление администрации </w:t>
      </w:r>
      <w:r w:rsidR="00C41735" w:rsidRPr="00C41735">
        <w:rPr>
          <w:rFonts w:eastAsia="Times New Roman" w:cs="Times New Roman"/>
          <w:szCs w:val="28"/>
          <w:lang w:eastAsia="ar-SA"/>
        </w:rPr>
        <w:t>Верхнекамского   района от 25</w:t>
      </w:r>
      <w:r w:rsidR="00C41735">
        <w:rPr>
          <w:rFonts w:eastAsia="Times New Roman" w:cs="Times New Roman"/>
          <w:szCs w:val="28"/>
          <w:lang w:eastAsia="ar-SA"/>
        </w:rPr>
        <w:t xml:space="preserve">.11.2021 № 812 «Об утверждении </w:t>
      </w:r>
      <w:r w:rsidR="00C41735" w:rsidRPr="00C41735">
        <w:rPr>
          <w:rFonts w:eastAsia="Times New Roman" w:cs="Times New Roman"/>
          <w:szCs w:val="28"/>
          <w:lang w:eastAsia="ar-SA"/>
        </w:rPr>
        <w:t>муниципальной программы Верхнекамского муниципального округа Кировской области «Формирован</w:t>
      </w:r>
      <w:r w:rsidR="00C41735">
        <w:rPr>
          <w:rFonts w:eastAsia="Times New Roman" w:cs="Times New Roman"/>
          <w:szCs w:val="28"/>
          <w:lang w:eastAsia="ar-SA"/>
        </w:rPr>
        <w:t xml:space="preserve">ие современной городской среды» </w:t>
      </w:r>
      <w:r w:rsidR="008277BF" w:rsidRPr="008277BF">
        <w:rPr>
          <w:rFonts w:eastAsia="Times New Roman" w:cs="Times New Roman"/>
          <w:szCs w:val="28"/>
          <w:lang w:eastAsia="ar-SA"/>
        </w:rPr>
        <w:t>с изм. от 28.02.2022 №277, от 27.06.2022 № 841, от 03.10.2022 №1377, от 21.11.2022 №1656, от 29.12.2022 №1896, от 26.01.2023 №115, от 27.02.2023 №294, от 27.09.2023 №1299</w:t>
      </w:r>
      <w:r w:rsidR="008277BF">
        <w:rPr>
          <w:rFonts w:eastAsia="Times New Roman" w:cs="Times New Roman"/>
          <w:szCs w:val="28"/>
          <w:lang w:eastAsia="ar-SA"/>
        </w:rPr>
        <w:t>, от 31.01.2024 №128, от 30.10.2024 №1533</w:t>
      </w:r>
      <w:r w:rsidR="005844B8">
        <w:rPr>
          <w:rFonts w:eastAsia="Times New Roman" w:cs="Times New Roman"/>
          <w:szCs w:val="28"/>
          <w:lang w:eastAsia="ar-SA"/>
        </w:rPr>
        <w:t>, от 17</w:t>
      </w:r>
      <w:r w:rsidR="005844B8" w:rsidRPr="005844B8">
        <w:rPr>
          <w:rFonts w:eastAsia="Times New Roman" w:cs="Times New Roman"/>
          <w:szCs w:val="28"/>
          <w:lang w:eastAsia="ar-SA"/>
        </w:rPr>
        <w:t>.</w:t>
      </w:r>
      <w:r w:rsidR="00D0091E" w:rsidRPr="005844B8">
        <w:rPr>
          <w:rFonts w:eastAsia="Times New Roman" w:cs="Times New Roman"/>
          <w:szCs w:val="28"/>
          <w:lang w:eastAsia="ar-SA"/>
        </w:rPr>
        <w:t>01.2025</w:t>
      </w:r>
      <w:r w:rsidR="005844B8">
        <w:rPr>
          <w:rFonts w:eastAsia="Times New Roman" w:cs="Times New Roman"/>
          <w:szCs w:val="28"/>
          <w:lang w:eastAsia="ar-SA"/>
        </w:rPr>
        <w:t xml:space="preserve"> № 67</w:t>
      </w:r>
      <w:r w:rsidR="008277BF" w:rsidRPr="008277BF">
        <w:rPr>
          <w:rFonts w:eastAsia="Times New Roman" w:cs="Times New Roman"/>
          <w:szCs w:val="28"/>
          <w:lang w:eastAsia="ar-SA"/>
        </w:rPr>
        <w:t>)</w:t>
      </w:r>
      <w:r w:rsidR="00534608">
        <w:rPr>
          <w:rFonts w:eastAsia="Times New Roman" w:cs="Times New Roman"/>
          <w:szCs w:val="28"/>
          <w:lang w:eastAsia="ar-SA"/>
        </w:rPr>
        <w:t>, утвердив</w:t>
      </w:r>
      <w:r w:rsidR="00C41735">
        <w:rPr>
          <w:rFonts w:eastAsia="Times New Roman" w:cs="Times New Roman"/>
          <w:szCs w:val="28"/>
          <w:lang w:eastAsia="ar-SA"/>
        </w:rPr>
        <w:t xml:space="preserve"> изменения</w:t>
      </w:r>
      <w:proofErr w:type="gramEnd"/>
      <w:r w:rsidR="00C41735">
        <w:rPr>
          <w:rFonts w:eastAsia="Times New Roman" w:cs="Times New Roman"/>
          <w:szCs w:val="28"/>
          <w:lang w:eastAsia="ar-SA"/>
        </w:rPr>
        <w:t xml:space="preserve"> </w:t>
      </w:r>
      <w:r w:rsidR="005A7D9E" w:rsidRPr="00A74EAE">
        <w:rPr>
          <w:rFonts w:eastAsia="Times New Roman" w:cs="Times New Roman"/>
          <w:szCs w:val="28"/>
          <w:lang w:eastAsia="ar-SA"/>
        </w:rPr>
        <w:t>в муниципальную программу Верхнекамского муниципального округа Кировской области «Формировани</w:t>
      </w:r>
      <w:r w:rsidR="00534608">
        <w:rPr>
          <w:rFonts w:eastAsia="Times New Roman" w:cs="Times New Roman"/>
          <w:szCs w:val="28"/>
          <w:lang w:eastAsia="ar-SA"/>
        </w:rPr>
        <w:t xml:space="preserve">е современной городской среды» </w:t>
      </w:r>
      <w:r w:rsidR="005A7D9E" w:rsidRPr="00A74EAE">
        <w:rPr>
          <w:rFonts w:eastAsia="Times New Roman" w:cs="Times New Roman"/>
          <w:szCs w:val="28"/>
          <w:lang w:eastAsia="ar-SA"/>
        </w:rPr>
        <w:t>согласно приложению.</w:t>
      </w:r>
    </w:p>
    <w:p w:rsidR="002360A9" w:rsidRPr="00A74EAE" w:rsidRDefault="002A17C6" w:rsidP="00EE3FFD">
      <w:pPr>
        <w:tabs>
          <w:tab w:val="left" w:pos="1276"/>
        </w:tabs>
        <w:spacing w:after="48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4EAE">
        <w:rPr>
          <w:rFonts w:eastAsia="Times New Roman" w:cs="Times New Roman"/>
          <w:szCs w:val="28"/>
          <w:lang w:eastAsia="ru-RU"/>
        </w:rPr>
        <w:t xml:space="preserve">2. </w:t>
      </w:r>
      <w:r w:rsidR="00EE3FFD" w:rsidRPr="00EE3FFD">
        <w:rPr>
          <w:rFonts w:eastAsia="Times New Roman" w:cs="Times New Roman"/>
          <w:szCs w:val="28"/>
          <w:lang w:eastAsia="ru-RU"/>
        </w:rPr>
        <w:t>Настоящее постановление вступает в силу со дня его опубликования</w:t>
      </w:r>
      <w:r w:rsidR="00534608">
        <w:rPr>
          <w:rFonts w:eastAsia="Times New Roman" w:cs="Times New Roman"/>
          <w:szCs w:val="28"/>
          <w:lang w:eastAsia="ru-RU"/>
        </w:rPr>
        <w:t xml:space="preserve"> в </w:t>
      </w:r>
      <w:r w:rsidR="00E14C9A">
        <w:rPr>
          <w:rFonts w:eastAsia="Times New Roman" w:cs="Times New Roman"/>
          <w:szCs w:val="28"/>
          <w:lang w:eastAsia="ru-RU"/>
        </w:rPr>
        <w:t>И</w:t>
      </w:r>
      <w:r w:rsidR="00534608">
        <w:rPr>
          <w:rFonts w:eastAsia="Times New Roman" w:cs="Times New Roman"/>
          <w:szCs w:val="28"/>
          <w:lang w:eastAsia="ru-RU"/>
        </w:rPr>
        <w:t xml:space="preserve">нформационном бюллетене органов местного самоуправления </w:t>
      </w:r>
      <w:r w:rsidR="00534608">
        <w:rPr>
          <w:rFonts w:eastAsia="Times New Roman" w:cs="Times New Roman"/>
          <w:szCs w:val="28"/>
          <w:lang w:eastAsia="ru-RU"/>
        </w:rPr>
        <w:lastRenderedPageBreak/>
        <w:t>муниципального образования Верхнекамский муниципальный округ Кировской области</w:t>
      </w:r>
      <w:r w:rsidR="00EE3FFD" w:rsidRPr="00EE3FFD">
        <w:rPr>
          <w:rFonts w:eastAsia="Times New Roman" w:cs="Times New Roman"/>
          <w:szCs w:val="28"/>
          <w:lang w:eastAsia="ru-RU"/>
        </w:rPr>
        <w:t>.</w:t>
      </w:r>
    </w:p>
    <w:p w:rsidR="0086502A" w:rsidRPr="0086502A" w:rsidRDefault="0086502A" w:rsidP="0086502A">
      <w:pPr>
        <w:rPr>
          <w:szCs w:val="28"/>
        </w:rPr>
      </w:pPr>
    </w:p>
    <w:p w:rsidR="0086502A" w:rsidRPr="0086502A" w:rsidRDefault="0086502A" w:rsidP="0086502A">
      <w:pPr>
        <w:spacing w:after="0" w:line="240" w:lineRule="auto"/>
        <w:rPr>
          <w:szCs w:val="28"/>
        </w:rPr>
      </w:pPr>
      <w:r w:rsidRPr="0086502A">
        <w:rPr>
          <w:szCs w:val="28"/>
        </w:rPr>
        <w:t xml:space="preserve">Глава </w:t>
      </w:r>
      <w:proofErr w:type="gramStart"/>
      <w:r w:rsidRPr="0086502A">
        <w:rPr>
          <w:szCs w:val="28"/>
        </w:rPr>
        <w:t>Верхнекамского</w:t>
      </w:r>
      <w:proofErr w:type="gramEnd"/>
    </w:p>
    <w:p w:rsidR="0086502A" w:rsidRDefault="0086502A" w:rsidP="0086502A">
      <w:pPr>
        <w:spacing w:after="0" w:line="240" w:lineRule="auto"/>
        <w:rPr>
          <w:szCs w:val="28"/>
        </w:rPr>
      </w:pPr>
      <w:r>
        <w:rPr>
          <w:szCs w:val="28"/>
        </w:rPr>
        <w:t xml:space="preserve">муниципального округа                           </w:t>
      </w:r>
      <w:r w:rsidRPr="0086502A">
        <w:rPr>
          <w:szCs w:val="28"/>
        </w:rPr>
        <w:t xml:space="preserve">Е.Ю. </w:t>
      </w:r>
      <w:proofErr w:type="spellStart"/>
      <w:r w:rsidRPr="0086502A">
        <w:rPr>
          <w:szCs w:val="28"/>
        </w:rPr>
        <w:t>Аммосова</w:t>
      </w:r>
      <w:proofErr w:type="spellEnd"/>
    </w:p>
    <w:p w:rsidR="0086502A" w:rsidRDefault="0086502A" w:rsidP="0086502A">
      <w:pPr>
        <w:spacing w:after="0" w:line="240" w:lineRule="auto"/>
        <w:rPr>
          <w:szCs w:val="28"/>
        </w:rPr>
      </w:pPr>
    </w:p>
    <w:p w:rsidR="0086502A" w:rsidRPr="0086502A" w:rsidRDefault="0086502A" w:rsidP="0086502A">
      <w:pPr>
        <w:spacing w:after="0" w:line="240" w:lineRule="auto"/>
        <w:rPr>
          <w:sz w:val="22"/>
        </w:rPr>
      </w:pPr>
      <w:proofErr w:type="spellStart"/>
      <w:r w:rsidRPr="0086502A">
        <w:rPr>
          <w:sz w:val="22"/>
        </w:rPr>
        <w:t>Пупышева</w:t>
      </w:r>
      <w:proofErr w:type="spellEnd"/>
      <w:r w:rsidRPr="0086502A">
        <w:rPr>
          <w:sz w:val="22"/>
        </w:rPr>
        <w:t xml:space="preserve"> Н.А.</w:t>
      </w:r>
    </w:p>
    <w:p w:rsidR="0086502A" w:rsidRPr="0086502A" w:rsidRDefault="0086502A" w:rsidP="0086502A">
      <w:pPr>
        <w:spacing w:after="0" w:line="240" w:lineRule="auto"/>
        <w:rPr>
          <w:sz w:val="22"/>
        </w:rPr>
      </w:pPr>
      <w:r w:rsidRPr="0086502A">
        <w:rPr>
          <w:sz w:val="22"/>
        </w:rPr>
        <w:t>2-30-33</w:t>
      </w:r>
    </w:p>
    <w:p w:rsidR="0086502A" w:rsidRPr="0086502A" w:rsidRDefault="0086502A" w:rsidP="0086502A">
      <w:pPr>
        <w:rPr>
          <w:sz w:val="22"/>
        </w:rPr>
      </w:pPr>
      <w:r w:rsidRPr="0086502A">
        <w:rPr>
          <w:sz w:val="22"/>
        </w:rPr>
        <w:t xml:space="preserve">   </w:t>
      </w:r>
    </w:p>
    <w:p w:rsidR="000A406A" w:rsidRDefault="000A406A">
      <w:pPr>
        <w:rPr>
          <w:szCs w:val="28"/>
        </w:rPr>
      </w:pPr>
    </w:p>
    <w:p w:rsidR="000A406A" w:rsidRDefault="000A406A">
      <w:pPr>
        <w:rPr>
          <w:szCs w:val="28"/>
        </w:rPr>
      </w:pPr>
    </w:p>
    <w:p w:rsidR="0086502A" w:rsidRDefault="0086502A">
      <w:pPr>
        <w:rPr>
          <w:szCs w:val="28"/>
        </w:rPr>
      </w:pPr>
    </w:p>
    <w:p w:rsidR="0086502A" w:rsidRDefault="0086502A">
      <w:pPr>
        <w:rPr>
          <w:szCs w:val="28"/>
        </w:rPr>
      </w:pPr>
    </w:p>
    <w:p w:rsidR="0086502A" w:rsidRDefault="0086502A">
      <w:pPr>
        <w:rPr>
          <w:szCs w:val="28"/>
        </w:rPr>
      </w:pPr>
    </w:p>
    <w:p w:rsidR="0086502A" w:rsidRDefault="0086502A">
      <w:pPr>
        <w:rPr>
          <w:szCs w:val="28"/>
        </w:rPr>
      </w:pPr>
    </w:p>
    <w:p w:rsidR="0086502A" w:rsidRDefault="0086502A">
      <w:pPr>
        <w:rPr>
          <w:szCs w:val="28"/>
        </w:rPr>
      </w:pPr>
    </w:p>
    <w:p w:rsidR="0086502A" w:rsidRDefault="0086502A">
      <w:pPr>
        <w:rPr>
          <w:szCs w:val="28"/>
        </w:rPr>
      </w:pPr>
    </w:p>
    <w:p w:rsidR="0086502A" w:rsidRDefault="0086502A">
      <w:pPr>
        <w:rPr>
          <w:szCs w:val="28"/>
        </w:rPr>
      </w:pPr>
    </w:p>
    <w:p w:rsidR="0086502A" w:rsidRDefault="0086502A">
      <w:pPr>
        <w:rPr>
          <w:szCs w:val="28"/>
        </w:rPr>
      </w:pPr>
    </w:p>
    <w:p w:rsidR="0086502A" w:rsidRDefault="0086502A">
      <w:pPr>
        <w:rPr>
          <w:szCs w:val="28"/>
        </w:rPr>
      </w:pPr>
    </w:p>
    <w:p w:rsidR="0086502A" w:rsidRDefault="0086502A">
      <w:pPr>
        <w:rPr>
          <w:szCs w:val="28"/>
        </w:rPr>
      </w:pPr>
    </w:p>
    <w:p w:rsidR="0086502A" w:rsidRDefault="0086502A">
      <w:pPr>
        <w:rPr>
          <w:szCs w:val="28"/>
        </w:rPr>
      </w:pPr>
    </w:p>
    <w:p w:rsidR="0086502A" w:rsidRDefault="0086502A">
      <w:pPr>
        <w:rPr>
          <w:szCs w:val="28"/>
        </w:rPr>
      </w:pPr>
    </w:p>
    <w:p w:rsidR="0086502A" w:rsidRDefault="0086502A">
      <w:pPr>
        <w:rPr>
          <w:szCs w:val="28"/>
        </w:rPr>
      </w:pPr>
    </w:p>
    <w:p w:rsidR="000A406A" w:rsidRDefault="000A406A">
      <w:pPr>
        <w:rPr>
          <w:szCs w:val="28"/>
        </w:rPr>
      </w:pPr>
    </w:p>
    <w:p w:rsidR="00680D3C" w:rsidRDefault="00680D3C">
      <w:pPr>
        <w:rPr>
          <w:szCs w:val="28"/>
        </w:rPr>
      </w:pPr>
    </w:p>
    <w:p w:rsidR="00680D3C" w:rsidRDefault="00680D3C">
      <w:pPr>
        <w:rPr>
          <w:szCs w:val="28"/>
        </w:rPr>
      </w:pPr>
    </w:p>
    <w:p w:rsidR="000A406A" w:rsidRDefault="000A406A">
      <w:pPr>
        <w:rPr>
          <w:szCs w:val="28"/>
        </w:rPr>
      </w:pPr>
    </w:p>
    <w:p w:rsidR="00BF759D" w:rsidRDefault="00BF759D">
      <w:pPr>
        <w:rPr>
          <w:szCs w:val="28"/>
        </w:rPr>
      </w:pPr>
    </w:p>
    <w:p w:rsidR="009D0CCC" w:rsidRPr="008B10BD" w:rsidRDefault="009D0CCC" w:rsidP="009D0CCC">
      <w:pPr>
        <w:suppressAutoHyphens/>
        <w:spacing w:after="480" w:line="240" w:lineRule="auto"/>
        <w:ind w:left="4536"/>
        <w:rPr>
          <w:rFonts w:eastAsia="Calibri" w:cs="Times New Roman"/>
          <w:szCs w:val="28"/>
          <w:lang w:eastAsia="ar-SA"/>
        </w:rPr>
      </w:pPr>
      <w:r w:rsidRPr="008B10BD">
        <w:rPr>
          <w:rFonts w:eastAsia="Calibri" w:cs="Times New Roman"/>
          <w:szCs w:val="28"/>
          <w:lang w:eastAsia="ar-SA"/>
        </w:rPr>
        <w:lastRenderedPageBreak/>
        <w:t>Приложение</w:t>
      </w:r>
    </w:p>
    <w:p w:rsidR="009D0CCC" w:rsidRPr="008B10BD" w:rsidRDefault="009D0CCC" w:rsidP="009D0CCC">
      <w:pPr>
        <w:suppressAutoHyphens/>
        <w:spacing w:after="480" w:line="240" w:lineRule="auto"/>
        <w:ind w:left="4536"/>
        <w:rPr>
          <w:rFonts w:eastAsia="Calibri" w:cs="Times New Roman"/>
          <w:szCs w:val="28"/>
          <w:lang w:eastAsia="ar-SA"/>
        </w:rPr>
      </w:pPr>
      <w:r w:rsidRPr="008B10BD">
        <w:rPr>
          <w:rFonts w:eastAsia="Calibri" w:cs="Times New Roman"/>
          <w:szCs w:val="28"/>
          <w:lang w:eastAsia="ar-SA"/>
        </w:rPr>
        <w:t>УТВЕРЖДЕНЫ</w:t>
      </w:r>
    </w:p>
    <w:p w:rsidR="009D0CCC" w:rsidRPr="008B10BD" w:rsidRDefault="009D0CCC" w:rsidP="009D0CCC">
      <w:pPr>
        <w:suppressAutoHyphens/>
        <w:spacing w:after="0" w:line="240" w:lineRule="auto"/>
        <w:ind w:left="4536"/>
        <w:rPr>
          <w:rFonts w:eastAsia="Calibri" w:cs="Times New Roman"/>
          <w:szCs w:val="28"/>
          <w:lang w:eastAsia="ar-SA"/>
        </w:rPr>
      </w:pPr>
      <w:r w:rsidRPr="008B10BD">
        <w:rPr>
          <w:rFonts w:eastAsia="Calibri" w:cs="Times New Roman"/>
          <w:szCs w:val="28"/>
          <w:lang w:eastAsia="ar-SA"/>
        </w:rPr>
        <w:t>постановлением администрации</w:t>
      </w:r>
    </w:p>
    <w:p w:rsidR="009D0CCC" w:rsidRPr="008B10BD" w:rsidRDefault="009D0CCC" w:rsidP="009D0CCC">
      <w:pPr>
        <w:suppressAutoHyphens/>
        <w:spacing w:after="0" w:line="240" w:lineRule="auto"/>
        <w:ind w:left="4536"/>
        <w:rPr>
          <w:rFonts w:eastAsia="Calibri" w:cs="Times New Roman"/>
          <w:szCs w:val="28"/>
          <w:lang w:eastAsia="ar-SA"/>
        </w:rPr>
      </w:pPr>
      <w:r w:rsidRPr="008B10BD">
        <w:rPr>
          <w:rFonts w:eastAsia="Calibri" w:cs="Times New Roman"/>
          <w:szCs w:val="28"/>
          <w:lang w:eastAsia="ar-SA"/>
        </w:rPr>
        <w:t xml:space="preserve">Верхнекамского муниципального округа </w:t>
      </w:r>
    </w:p>
    <w:p w:rsidR="009D0CCC" w:rsidRPr="008B10BD" w:rsidRDefault="0086502A" w:rsidP="009D0CCC">
      <w:pPr>
        <w:suppressAutoHyphens/>
        <w:spacing w:after="720" w:line="240" w:lineRule="auto"/>
        <w:ind w:left="4536"/>
        <w:rPr>
          <w:rFonts w:eastAsia="Calibri" w:cs="Times New Roman"/>
          <w:szCs w:val="28"/>
          <w:lang w:eastAsia="ar-SA"/>
        </w:rPr>
      </w:pPr>
      <w:r>
        <w:rPr>
          <w:rFonts w:eastAsia="Calibri" w:cs="Times New Roman"/>
          <w:szCs w:val="28"/>
          <w:lang w:eastAsia="ar-SA"/>
        </w:rPr>
        <w:t xml:space="preserve">от  10.07.2025  </w:t>
      </w:r>
      <w:bookmarkStart w:id="0" w:name="_GoBack"/>
      <w:bookmarkEnd w:id="0"/>
      <w:r>
        <w:rPr>
          <w:rFonts w:eastAsia="Calibri" w:cs="Times New Roman"/>
          <w:szCs w:val="28"/>
          <w:lang w:eastAsia="ar-SA"/>
        </w:rPr>
        <w:t>№  973</w:t>
      </w:r>
    </w:p>
    <w:p w:rsidR="009D0CCC" w:rsidRPr="008B10BD" w:rsidRDefault="009D0CCC" w:rsidP="009D0CCC">
      <w:pPr>
        <w:suppressAutoHyphens/>
        <w:spacing w:after="0" w:line="240" w:lineRule="auto"/>
        <w:jc w:val="center"/>
        <w:rPr>
          <w:rFonts w:eastAsia="Calibri" w:cs="Times New Roman"/>
          <w:b/>
          <w:szCs w:val="28"/>
          <w:lang w:eastAsia="ar-SA"/>
        </w:rPr>
      </w:pPr>
      <w:r w:rsidRPr="008B10BD">
        <w:rPr>
          <w:rFonts w:eastAsia="Calibri" w:cs="Times New Roman"/>
          <w:b/>
          <w:szCs w:val="28"/>
          <w:lang w:eastAsia="ar-SA"/>
        </w:rPr>
        <w:t>ИЗМЕНЕНИЯ</w:t>
      </w:r>
    </w:p>
    <w:p w:rsidR="009D0CCC" w:rsidRPr="008B10BD" w:rsidRDefault="009D0CCC" w:rsidP="009D0CCC">
      <w:pPr>
        <w:suppressAutoHyphens/>
        <w:spacing w:after="480" w:line="240" w:lineRule="auto"/>
        <w:jc w:val="center"/>
        <w:rPr>
          <w:rFonts w:eastAsia="Calibri" w:cs="Times New Roman"/>
          <w:b/>
          <w:szCs w:val="28"/>
          <w:lang w:eastAsia="ar-SA"/>
        </w:rPr>
      </w:pPr>
      <w:r w:rsidRPr="008B10BD">
        <w:rPr>
          <w:rFonts w:eastAsia="Calibri" w:cs="Times New Roman"/>
          <w:b/>
          <w:szCs w:val="28"/>
          <w:lang w:eastAsia="ar-SA"/>
        </w:rPr>
        <w:t>в муниципальн</w:t>
      </w:r>
      <w:r w:rsidR="00534608" w:rsidRPr="008B10BD">
        <w:rPr>
          <w:rFonts w:eastAsia="Calibri" w:cs="Times New Roman"/>
          <w:b/>
          <w:szCs w:val="28"/>
          <w:lang w:eastAsia="ar-SA"/>
        </w:rPr>
        <w:t>ой</w:t>
      </w:r>
      <w:r w:rsidRPr="008B10BD">
        <w:rPr>
          <w:rFonts w:eastAsia="Calibri" w:cs="Times New Roman"/>
          <w:b/>
          <w:szCs w:val="28"/>
          <w:lang w:eastAsia="ar-SA"/>
        </w:rPr>
        <w:t xml:space="preserve"> программ</w:t>
      </w:r>
      <w:r w:rsidR="00534608" w:rsidRPr="008B10BD">
        <w:rPr>
          <w:rFonts w:eastAsia="Calibri" w:cs="Times New Roman"/>
          <w:b/>
          <w:szCs w:val="28"/>
          <w:lang w:eastAsia="ar-SA"/>
        </w:rPr>
        <w:t>е</w:t>
      </w:r>
      <w:r w:rsidRPr="008B10BD">
        <w:rPr>
          <w:rFonts w:eastAsia="Calibri" w:cs="Times New Roman"/>
          <w:b/>
          <w:szCs w:val="28"/>
          <w:lang w:eastAsia="ar-SA"/>
        </w:rPr>
        <w:t xml:space="preserve"> Верхнекамского муниципального округа Кировской области «Формирование современной городской среды» </w:t>
      </w:r>
    </w:p>
    <w:p w:rsidR="00E41254" w:rsidRPr="008B10BD" w:rsidRDefault="00E41254" w:rsidP="00E41254">
      <w:pPr>
        <w:numPr>
          <w:ilvl w:val="0"/>
          <w:numId w:val="36"/>
        </w:numPr>
        <w:suppressAutoHyphens/>
        <w:spacing w:after="0" w:line="360" w:lineRule="auto"/>
        <w:ind w:left="0" w:firstLine="709"/>
        <w:jc w:val="both"/>
        <w:rPr>
          <w:rFonts w:eastAsia="Calibri" w:cs="Times New Roman"/>
          <w:szCs w:val="28"/>
          <w:lang w:eastAsia="ar-SA"/>
        </w:rPr>
      </w:pPr>
      <w:r w:rsidRPr="008B10BD">
        <w:rPr>
          <w:rFonts w:eastAsia="Calibri" w:cs="Times New Roman"/>
          <w:szCs w:val="28"/>
          <w:lang w:eastAsia="ar-SA"/>
        </w:rPr>
        <w:t>Паспорт муниципальной программы Верхнекамского муниципального округа Кировской области «Формирование современной городской среды»  изложить в следующей редакции: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7512"/>
      </w:tblGrid>
      <w:tr w:rsidR="00E41254" w:rsidRPr="008B10BD" w:rsidTr="008B10BD">
        <w:tc>
          <w:tcPr>
            <w:tcW w:w="2694" w:type="dxa"/>
          </w:tcPr>
          <w:p w:rsidR="00E41254" w:rsidRPr="008B10BD" w:rsidRDefault="00E41254" w:rsidP="00E41254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B10BD">
              <w:rPr>
                <w:rFonts w:eastAsia="Times New Roman" w:cs="Times New Roman"/>
                <w:szCs w:val="28"/>
                <w:lang w:eastAsia="ru-RU"/>
              </w:rPr>
              <w:t>Ресурсное обеспечение  муниципальной программы</w:t>
            </w:r>
          </w:p>
        </w:tc>
        <w:tc>
          <w:tcPr>
            <w:tcW w:w="7512" w:type="dxa"/>
          </w:tcPr>
          <w:p w:rsidR="00E41254" w:rsidRPr="008B10BD" w:rsidRDefault="00E41254" w:rsidP="00E41254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B10BD">
              <w:rPr>
                <w:rFonts w:eastAsia="Times New Roman" w:cs="Times New Roman"/>
                <w:szCs w:val="28"/>
                <w:lang w:eastAsia="ru-RU"/>
              </w:rPr>
              <w:t xml:space="preserve">Общий объем финансирования Программы составляет </w:t>
            </w:r>
            <w:r w:rsidR="00524FD2" w:rsidRPr="008B10BD">
              <w:rPr>
                <w:rFonts w:eastAsia="Times New Roman" w:cs="Times New Roman"/>
                <w:szCs w:val="28"/>
                <w:lang w:eastAsia="ru-RU"/>
              </w:rPr>
              <w:t>145309,49</w:t>
            </w:r>
            <w:r w:rsidR="00436576" w:rsidRPr="008B10BD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8B10BD">
              <w:rPr>
                <w:rFonts w:eastAsia="Times New Roman" w:cs="Times New Roman"/>
                <w:szCs w:val="28"/>
                <w:lang w:eastAsia="ru-RU"/>
              </w:rPr>
              <w:t>тыс. руб., в том числе:</w:t>
            </w:r>
          </w:p>
          <w:p w:rsidR="00E41254" w:rsidRPr="008B10BD" w:rsidRDefault="00E41254" w:rsidP="00E41254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B10BD">
              <w:rPr>
                <w:rFonts w:eastAsia="Times New Roman" w:cs="Times New Roman"/>
                <w:szCs w:val="28"/>
                <w:lang w:eastAsia="ru-RU"/>
              </w:rPr>
              <w:t xml:space="preserve">федеральный бюджет </w:t>
            </w:r>
            <w:r w:rsidR="00524FD2" w:rsidRPr="008B10BD">
              <w:rPr>
                <w:rFonts w:eastAsia="Times New Roman" w:cs="Times New Roman"/>
                <w:szCs w:val="28"/>
                <w:lang w:eastAsia="ru-RU"/>
              </w:rPr>
              <w:t>102358,02</w:t>
            </w:r>
            <w:r w:rsidR="00EA5239" w:rsidRPr="008B10BD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8B10BD">
              <w:rPr>
                <w:rFonts w:eastAsia="Times New Roman" w:cs="Times New Roman"/>
                <w:szCs w:val="28"/>
                <w:lang w:eastAsia="ru-RU"/>
              </w:rPr>
              <w:t>тыс. рублей,</w:t>
            </w:r>
          </w:p>
          <w:p w:rsidR="00E41254" w:rsidRPr="008B10BD" w:rsidRDefault="00E41254" w:rsidP="00E41254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B10BD">
              <w:rPr>
                <w:rFonts w:eastAsia="Times New Roman" w:cs="Times New Roman"/>
                <w:szCs w:val="28"/>
                <w:lang w:eastAsia="ru-RU"/>
              </w:rPr>
              <w:t xml:space="preserve">областной бюджет </w:t>
            </w:r>
            <w:r w:rsidR="00EA5239" w:rsidRPr="008B10BD">
              <w:rPr>
                <w:rFonts w:eastAsia="Times New Roman" w:cs="Times New Roman"/>
                <w:szCs w:val="28"/>
                <w:lang w:eastAsia="ru-RU"/>
              </w:rPr>
              <w:t xml:space="preserve">14255,38 </w:t>
            </w:r>
            <w:r w:rsidRPr="008B10BD">
              <w:rPr>
                <w:rFonts w:eastAsia="Times New Roman" w:cs="Times New Roman"/>
                <w:szCs w:val="28"/>
                <w:lang w:eastAsia="ru-RU"/>
              </w:rPr>
              <w:t>тыс. рублей,</w:t>
            </w:r>
          </w:p>
          <w:p w:rsidR="00E41254" w:rsidRPr="008B10BD" w:rsidRDefault="00E41254" w:rsidP="00E41254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B10BD">
              <w:rPr>
                <w:rFonts w:eastAsia="Times New Roman" w:cs="Times New Roman"/>
                <w:szCs w:val="28"/>
                <w:lang w:eastAsia="ru-RU"/>
              </w:rPr>
              <w:t xml:space="preserve">бюджет муниципального округа </w:t>
            </w:r>
            <w:r w:rsidR="00524FD2" w:rsidRPr="008B10BD">
              <w:rPr>
                <w:rFonts w:eastAsia="Times New Roman" w:cs="Times New Roman"/>
                <w:szCs w:val="28"/>
                <w:lang w:eastAsia="ru-RU"/>
              </w:rPr>
              <w:t>18106,62</w:t>
            </w:r>
            <w:r w:rsidR="00EA5239" w:rsidRPr="008B10BD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8B10BD">
              <w:rPr>
                <w:rFonts w:eastAsia="Times New Roman" w:cs="Times New Roman"/>
                <w:szCs w:val="28"/>
                <w:lang w:eastAsia="ru-RU"/>
              </w:rPr>
              <w:t xml:space="preserve">тыс. рублей, </w:t>
            </w:r>
          </w:p>
          <w:p w:rsidR="00E41254" w:rsidRPr="008B10BD" w:rsidRDefault="00E41254" w:rsidP="00524FD2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B10BD">
              <w:rPr>
                <w:rFonts w:eastAsia="Times New Roman" w:cs="Times New Roman"/>
                <w:szCs w:val="28"/>
                <w:lang w:eastAsia="ru-RU"/>
              </w:rPr>
              <w:t xml:space="preserve">внебюджетные источники </w:t>
            </w:r>
            <w:r w:rsidR="00524FD2" w:rsidRPr="008B10BD">
              <w:rPr>
                <w:rFonts w:eastAsia="Times New Roman" w:cs="Times New Roman"/>
                <w:szCs w:val="28"/>
                <w:lang w:eastAsia="ru-RU"/>
              </w:rPr>
              <w:t>10589,47</w:t>
            </w:r>
            <w:r w:rsidRPr="008B10BD">
              <w:rPr>
                <w:rFonts w:eastAsia="Times New Roman" w:cs="Times New Roman"/>
                <w:szCs w:val="28"/>
                <w:lang w:eastAsia="ru-RU"/>
              </w:rPr>
              <w:t xml:space="preserve"> тыс. рублей</w:t>
            </w:r>
          </w:p>
        </w:tc>
      </w:tr>
    </w:tbl>
    <w:p w:rsidR="008B10BD" w:rsidRPr="008B10BD" w:rsidRDefault="008B10BD" w:rsidP="00E41254">
      <w:pPr>
        <w:spacing w:after="0" w:line="360" w:lineRule="auto"/>
        <w:ind w:firstLine="709"/>
        <w:jc w:val="both"/>
        <w:rPr>
          <w:rFonts w:eastAsia="Calibri" w:cs="Times New Roman"/>
          <w:szCs w:val="28"/>
          <w:lang w:eastAsia="ar-SA"/>
        </w:rPr>
      </w:pPr>
    </w:p>
    <w:p w:rsidR="00E41254" w:rsidRPr="008B10BD" w:rsidRDefault="00780EC5" w:rsidP="00E41254">
      <w:pPr>
        <w:spacing w:after="0" w:line="360" w:lineRule="auto"/>
        <w:ind w:firstLine="709"/>
        <w:jc w:val="both"/>
        <w:rPr>
          <w:rFonts w:eastAsia="Calibri" w:cs="Times New Roman"/>
          <w:szCs w:val="28"/>
          <w:lang w:eastAsia="ar-SA"/>
        </w:rPr>
      </w:pPr>
      <w:r w:rsidRPr="008B10BD">
        <w:rPr>
          <w:rFonts w:eastAsia="Calibri" w:cs="Times New Roman"/>
          <w:szCs w:val="28"/>
          <w:lang w:eastAsia="ar-SA"/>
        </w:rPr>
        <w:t>2</w:t>
      </w:r>
      <w:r w:rsidR="00E41254" w:rsidRPr="008B10BD">
        <w:rPr>
          <w:rFonts w:eastAsia="Calibri" w:cs="Times New Roman"/>
          <w:szCs w:val="28"/>
          <w:lang w:eastAsia="ar-SA"/>
        </w:rPr>
        <w:t>. Раздел 4 Муниципальной программы «Ресурсное обеспечение Программы» изложить в следующей редакции:</w:t>
      </w:r>
    </w:p>
    <w:p w:rsidR="00E41254" w:rsidRDefault="00E41254" w:rsidP="00E41254">
      <w:pPr>
        <w:autoSpaceDE w:val="0"/>
        <w:autoSpaceDN w:val="0"/>
        <w:adjustRightInd w:val="0"/>
        <w:spacing w:after="0" w:line="240" w:lineRule="auto"/>
        <w:ind w:left="425" w:firstLine="720"/>
        <w:jc w:val="both"/>
        <w:rPr>
          <w:rFonts w:eastAsia="Times New Roman" w:cs="Times New Roman"/>
          <w:szCs w:val="28"/>
          <w:lang w:eastAsia="ru-RU"/>
        </w:rPr>
      </w:pPr>
      <w:r w:rsidRPr="008B10BD">
        <w:rPr>
          <w:rFonts w:eastAsia="Times New Roman" w:cs="Times New Roman"/>
          <w:szCs w:val="28"/>
          <w:lang w:eastAsia="ru-RU"/>
        </w:rPr>
        <w:t>Для реализации муниципальной программы  необходимы следующие средства:</w:t>
      </w:r>
    </w:p>
    <w:p w:rsidR="008B10BD" w:rsidRPr="008B10BD" w:rsidRDefault="008B10BD" w:rsidP="00E41254">
      <w:pPr>
        <w:autoSpaceDE w:val="0"/>
        <w:autoSpaceDN w:val="0"/>
        <w:adjustRightInd w:val="0"/>
        <w:spacing w:after="0" w:line="240" w:lineRule="auto"/>
        <w:ind w:left="425" w:firstLine="720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276"/>
        <w:gridCol w:w="992"/>
        <w:gridCol w:w="1134"/>
        <w:gridCol w:w="1134"/>
        <w:gridCol w:w="1276"/>
        <w:gridCol w:w="992"/>
        <w:gridCol w:w="851"/>
        <w:gridCol w:w="708"/>
        <w:gridCol w:w="709"/>
        <w:gridCol w:w="709"/>
      </w:tblGrid>
      <w:tr w:rsidR="00040A76" w:rsidRPr="008B10BD" w:rsidTr="008754A8">
        <w:trPr>
          <w:cantSplit/>
          <w:trHeight w:val="251"/>
        </w:trPr>
        <w:tc>
          <w:tcPr>
            <w:tcW w:w="1276" w:type="dxa"/>
            <w:vMerge w:val="restart"/>
          </w:tcPr>
          <w:p w:rsidR="00040A76" w:rsidRPr="008754A8" w:rsidRDefault="00040A76" w:rsidP="00040A76">
            <w:pPr>
              <w:autoSpaceDE w:val="0"/>
              <w:autoSpaceDN w:val="0"/>
              <w:adjustRightInd w:val="0"/>
              <w:spacing w:after="0" w:line="240" w:lineRule="auto"/>
              <w:ind w:left="34" w:right="-141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8754A8">
              <w:rPr>
                <w:rFonts w:eastAsia="Times New Roman" w:cs="Times New Roman"/>
                <w:sz w:val="22"/>
                <w:lang w:eastAsia="ru-RU"/>
              </w:rPr>
              <w:t>Источники финансирования</w:t>
            </w:r>
          </w:p>
        </w:tc>
        <w:tc>
          <w:tcPr>
            <w:tcW w:w="9781" w:type="dxa"/>
            <w:gridSpan w:val="10"/>
          </w:tcPr>
          <w:p w:rsidR="00040A76" w:rsidRPr="008754A8" w:rsidRDefault="00040A76" w:rsidP="00040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 w:right="-1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754A8">
              <w:rPr>
                <w:rFonts w:eastAsia="Times New Roman" w:cs="Times New Roman"/>
                <w:sz w:val="22"/>
                <w:lang w:eastAsia="ru-RU"/>
              </w:rPr>
              <w:t>Объем финансирования муниципальной программы,</w:t>
            </w:r>
          </w:p>
          <w:p w:rsidR="00040A76" w:rsidRPr="008754A8" w:rsidRDefault="00040A76" w:rsidP="00040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 w:right="-1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754A8">
              <w:rPr>
                <w:rFonts w:eastAsia="Times New Roman" w:cs="Times New Roman"/>
                <w:sz w:val="22"/>
                <w:lang w:eastAsia="ru-RU"/>
              </w:rPr>
              <w:t>(тыс. рублей)</w:t>
            </w:r>
          </w:p>
        </w:tc>
      </w:tr>
      <w:tr w:rsidR="00040A76" w:rsidRPr="008B10BD" w:rsidTr="008754A8">
        <w:trPr>
          <w:cantSplit/>
          <w:trHeight w:val="251"/>
        </w:trPr>
        <w:tc>
          <w:tcPr>
            <w:tcW w:w="1276" w:type="dxa"/>
            <w:vMerge/>
          </w:tcPr>
          <w:p w:rsidR="00040A76" w:rsidRPr="008754A8" w:rsidRDefault="00040A76" w:rsidP="00040A76">
            <w:pPr>
              <w:autoSpaceDE w:val="0"/>
              <w:autoSpaceDN w:val="0"/>
              <w:adjustRightInd w:val="0"/>
              <w:spacing w:after="0" w:line="240" w:lineRule="auto"/>
              <w:ind w:left="426" w:right="-1"/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040A76" w:rsidRPr="008754A8" w:rsidRDefault="00040A76" w:rsidP="00040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 w:right="-1"/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  <w:p w:rsidR="00040A76" w:rsidRPr="008754A8" w:rsidRDefault="00040A76" w:rsidP="00040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754A8">
              <w:rPr>
                <w:rFonts w:eastAsia="Times New Roman" w:cs="Times New Roman"/>
                <w:sz w:val="22"/>
                <w:lang w:eastAsia="ru-RU"/>
              </w:rPr>
              <w:t>всего</w:t>
            </w:r>
          </w:p>
        </w:tc>
        <w:tc>
          <w:tcPr>
            <w:tcW w:w="8505" w:type="dxa"/>
            <w:gridSpan w:val="9"/>
          </w:tcPr>
          <w:p w:rsidR="00040A76" w:rsidRPr="008754A8" w:rsidRDefault="00040A76" w:rsidP="00040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 w:right="-1" w:firstLine="72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754A8">
              <w:rPr>
                <w:rFonts w:eastAsia="Times New Roman" w:cs="Times New Roman"/>
                <w:sz w:val="22"/>
                <w:lang w:eastAsia="ru-RU"/>
              </w:rPr>
              <w:t>в том числе по годам</w:t>
            </w:r>
          </w:p>
        </w:tc>
      </w:tr>
      <w:tr w:rsidR="008754A8" w:rsidRPr="008B10BD" w:rsidTr="008754A8">
        <w:trPr>
          <w:cantSplit/>
          <w:trHeight w:val="469"/>
        </w:trPr>
        <w:tc>
          <w:tcPr>
            <w:tcW w:w="1276" w:type="dxa"/>
            <w:vMerge/>
          </w:tcPr>
          <w:p w:rsidR="00040A76" w:rsidRPr="008754A8" w:rsidRDefault="00040A76" w:rsidP="00040A76">
            <w:pPr>
              <w:autoSpaceDE w:val="0"/>
              <w:autoSpaceDN w:val="0"/>
              <w:adjustRightInd w:val="0"/>
              <w:spacing w:after="0" w:line="240" w:lineRule="auto"/>
              <w:ind w:left="426" w:right="-1"/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76" w:type="dxa"/>
            <w:vMerge/>
          </w:tcPr>
          <w:p w:rsidR="00040A76" w:rsidRPr="008754A8" w:rsidRDefault="00040A76" w:rsidP="00040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 w:right="-1"/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992" w:type="dxa"/>
          </w:tcPr>
          <w:p w:rsidR="00040A76" w:rsidRPr="008754A8" w:rsidRDefault="00040A76" w:rsidP="00040A76">
            <w:pPr>
              <w:suppressAutoHyphens/>
              <w:spacing w:after="0" w:line="240" w:lineRule="auto"/>
              <w:ind w:left="67"/>
              <w:jc w:val="center"/>
              <w:rPr>
                <w:rFonts w:eastAsia="Times New Roman" w:cs="Times New Roman"/>
                <w:sz w:val="22"/>
                <w:lang w:eastAsia="ar-SA"/>
              </w:rPr>
            </w:pPr>
            <w:r w:rsidRPr="008754A8">
              <w:rPr>
                <w:rFonts w:eastAsia="Times New Roman" w:cs="Times New Roman"/>
                <w:sz w:val="22"/>
                <w:lang w:eastAsia="ar-SA"/>
              </w:rPr>
              <w:t>2022</w:t>
            </w:r>
          </w:p>
        </w:tc>
        <w:tc>
          <w:tcPr>
            <w:tcW w:w="1134" w:type="dxa"/>
          </w:tcPr>
          <w:p w:rsidR="00040A76" w:rsidRPr="008754A8" w:rsidRDefault="00040A76" w:rsidP="00040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1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754A8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134" w:type="dxa"/>
          </w:tcPr>
          <w:p w:rsidR="00040A76" w:rsidRPr="008754A8" w:rsidRDefault="00040A76" w:rsidP="00040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754A8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276" w:type="dxa"/>
          </w:tcPr>
          <w:p w:rsidR="00040A76" w:rsidRPr="008754A8" w:rsidRDefault="00040A76" w:rsidP="00040A7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754A8">
              <w:rPr>
                <w:rFonts w:eastAsia="Times New Roman" w:cs="Times New Roman"/>
                <w:sz w:val="22"/>
                <w:lang w:eastAsia="ar-SA"/>
              </w:rPr>
              <w:t>2025*</w:t>
            </w:r>
          </w:p>
        </w:tc>
        <w:tc>
          <w:tcPr>
            <w:tcW w:w="992" w:type="dxa"/>
          </w:tcPr>
          <w:p w:rsidR="00040A76" w:rsidRPr="008754A8" w:rsidRDefault="00040A76" w:rsidP="00040A7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ar-SA"/>
              </w:rPr>
            </w:pPr>
            <w:r w:rsidRPr="008754A8">
              <w:rPr>
                <w:rFonts w:eastAsia="Times New Roman" w:cs="Times New Roman"/>
                <w:sz w:val="22"/>
                <w:lang w:eastAsia="ar-SA"/>
              </w:rPr>
              <w:t>2026*</w:t>
            </w:r>
          </w:p>
        </w:tc>
        <w:tc>
          <w:tcPr>
            <w:tcW w:w="851" w:type="dxa"/>
          </w:tcPr>
          <w:p w:rsidR="00040A76" w:rsidRPr="008754A8" w:rsidRDefault="00040A76" w:rsidP="00040A7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ar-SA"/>
              </w:rPr>
            </w:pPr>
            <w:r w:rsidRPr="008754A8">
              <w:rPr>
                <w:rFonts w:eastAsia="Times New Roman" w:cs="Times New Roman"/>
                <w:sz w:val="22"/>
                <w:lang w:eastAsia="ar-SA"/>
              </w:rPr>
              <w:t>2027*</w:t>
            </w:r>
          </w:p>
        </w:tc>
        <w:tc>
          <w:tcPr>
            <w:tcW w:w="708" w:type="dxa"/>
          </w:tcPr>
          <w:p w:rsidR="00040A76" w:rsidRPr="008754A8" w:rsidRDefault="00040A76" w:rsidP="00040A7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ar-SA"/>
              </w:rPr>
            </w:pPr>
            <w:r w:rsidRPr="008754A8">
              <w:rPr>
                <w:rFonts w:eastAsia="Times New Roman" w:cs="Times New Roman"/>
                <w:sz w:val="22"/>
                <w:lang w:eastAsia="ar-SA"/>
              </w:rPr>
              <w:t>2028*</w:t>
            </w:r>
          </w:p>
        </w:tc>
        <w:tc>
          <w:tcPr>
            <w:tcW w:w="709" w:type="dxa"/>
          </w:tcPr>
          <w:p w:rsidR="00040A76" w:rsidRPr="008754A8" w:rsidRDefault="00040A76" w:rsidP="00040A7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ar-SA"/>
              </w:rPr>
            </w:pPr>
            <w:r w:rsidRPr="008754A8">
              <w:rPr>
                <w:rFonts w:eastAsia="Times New Roman" w:cs="Times New Roman"/>
                <w:sz w:val="22"/>
                <w:lang w:eastAsia="ar-SA"/>
              </w:rPr>
              <w:t>2029*</w:t>
            </w:r>
          </w:p>
        </w:tc>
        <w:tc>
          <w:tcPr>
            <w:tcW w:w="709" w:type="dxa"/>
          </w:tcPr>
          <w:p w:rsidR="00040A76" w:rsidRPr="008754A8" w:rsidRDefault="00040A76" w:rsidP="00040A7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ar-SA"/>
              </w:rPr>
            </w:pPr>
            <w:r w:rsidRPr="008754A8">
              <w:rPr>
                <w:rFonts w:eastAsia="Times New Roman" w:cs="Times New Roman"/>
                <w:sz w:val="22"/>
                <w:lang w:eastAsia="ar-SA"/>
              </w:rPr>
              <w:t>2030*</w:t>
            </w:r>
          </w:p>
        </w:tc>
      </w:tr>
      <w:tr w:rsidR="008754A8" w:rsidRPr="008B10BD" w:rsidTr="008754A8">
        <w:trPr>
          <w:trHeight w:val="466"/>
        </w:trPr>
        <w:tc>
          <w:tcPr>
            <w:tcW w:w="1276" w:type="dxa"/>
          </w:tcPr>
          <w:p w:rsidR="00EA5239" w:rsidRPr="008754A8" w:rsidRDefault="00EA5239" w:rsidP="00040A76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8754A8">
              <w:rPr>
                <w:rFonts w:eastAsia="Times New Roman" w:cs="Times New Roman"/>
                <w:sz w:val="22"/>
                <w:lang w:eastAsia="ru-RU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EA5239" w:rsidRPr="008754A8" w:rsidRDefault="00EA5239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754A8">
              <w:rPr>
                <w:rFonts w:cs="Times New Roman"/>
                <w:color w:val="000000"/>
                <w:sz w:val="22"/>
              </w:rPr>
              <w:t>102358,02</w:t>
            </w:r>
          </w:p>
        </w:tc>
        <w:tc>
          <w:tcPr>
            <w:tcW w:w="992" w:type="dxa"/>
            <w:vAlign w:val="center"/>
          </w:tcPr>
          <w:p w:rsidR="00EA5239" w:rsidRPr="008754A8" w:rsidRDefault="00EA5239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754A8">
              <w:rPr>
                <w:rFonts w:cs="Times New Roman"/>
                <w:color w:val="000000"/>
                <w:sz w:val="22"/>
              </w:rPr>
              <w:t>4725,27</w:t>
            </w:r>
          </w:p>
        </w:tc>
        <w:tc>
          <w:tcPr>
            <w:tcW w:w="1134" w:type="dxa"/>
            <w:vAlign w:val="center"/>
          </w:tcPr>
          <w:p w:rsidR="00EA5239" w:rsidRPr="008754A8" w:rsidRDefault="00EA5239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754A8">
              <w:rPr>
                <w:rFonts w:cs="Times New Roman"/>
                <w:color w:val="000000"/>
                <w:sz w:val="22"/>
              </w:rPr>
              <w:t>5639,63</w:t>
            </w:r>
          </w:p>
        </w:tc>
        <w:tc>
          <w:tcPr>
            <w:tcW w:w="1134" w:type="dxa"/>
            <w:vAlign w:val="center"/>
          </w:tcPr>
          <w:p w:rsidR="00EA5239" w:rsidRPr="008754A8" w:rsidRDefault="00EA5239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754A8">
              <w:rPr>
                <w:rFonts w:cs="Times New Roman"/>
                <w:color w:val="000000"/>
                <w:sz w:val="22"/>
              </w:rPr>
              <w:t>3987,82</w:t>
            </w:r>
          </w:p>
        </w:tc>
        <w:tc>
          <w:tcPr>
            <w:tcW w:w="1276" w:type="dxa"/>
            <w:vAlign w:val="center"/>
          </w:tcPr>
          <w:p w:rsidR="00EA5239" w:rsidRPr="008754A8" w:rsidRDefault="00EA5239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754A8">
              <w:rPr>
                <w:rFonts w:cs="Times New Roman"/>
                <w:color w:val="000000"/>
                <w:sz w:val="22"/>
              </w:rPr>
              <w:t>77115,3</w:t>
            </w:r>
          </w:p>
        </w:tc>
        <w:tc>
          <w:tcPr>
            <w:tcW w:w="992" w:type="dxa"/>
            <w:vAlign w:val="center"/>
          </w:tcPr>
          <w:p w:rsidR="00EA5239" w:rsidRPr="008754A8" w:rsidRDefault="00EA5239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754A8">
              <w:rPr>
                <w:rFonts w:cs="Times New Roman"/>
                <w:color w:val="000000"/>
                <w:sz w:val="22"/>
              </w:rPr>
              <w:t>5445</w:t>
            </w:r>
          </w:p>
        </w:tc>
        <w:tc>
          <w:tcPr>
            <w:tcW w:w="851" w:type="dxa"/>
            <w:vAlign w:val="center"/>
          </w:tcPr>
          <w:p w:rsidR="00EA5239" w:rsidRPr="008754A8" w:rsidRDefault="00EA5239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754A8">
              <w:rPr>
                <w:rFonts w:cs="Times New Roman"/>
                <w:color w:val="000000"/>
                <w:sz w:val="22"/>
              </w:rPr>
              <w:t>5445</w:t>
            </w:r>
          </w:p>
        </w:tc>
        <w:tc>
          <w:tcPr>
            <w:tcW w:w="708" w:type="dxa"/>
            <w:vAlign w:val="center"/>
          </w:tcPr>
          <w:p w:rsidR="00EA5239" w:rsidRPr="008754A8" w:rsidRDefault="00EA5239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754A8">
              <w:rPr>
                <w:rFonts w:cs="Times New Roman"/>
                <w:color w:val="000000"/>
                <w:sz w:val="22"/>
              </w:rPr>
              <w:t>0</w:t>
            </w:r>
          </w:p>
        </w:tc>
        <w:tc>
          <w:tcPr>
            <w:tcW w:w="709" w:type="dxa"/>
            <w:vAlign w:val="center"/>
          </w:tcPr>
          <w:p w:rsidR="00EA5239" w:rsidRPr="008754A8" w:rsidRDefault="00EA5239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754A8">
              <w:rPr>
                <w:rFonts w:cs="Times New Roman"/>
                <w:color w:val="000000"/>
                <w:sz w:val="22"/>
              </w:rPr>
              <w:t>0</w:t>
            </w:r>
          </w:p>
        </w:tc>
        <w:tc>
          <w:tcPr>
            <w:tcW w:w="709" w:type="dxa"/>
            <w:vAlign w:val="center"/>
          </w:tcPr>
          <w:p w:rsidR="00EA5239" w:rsidRPr="008754A8" w:rsidRDefault="00EA5239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754A8">
              <w:rPr>
                <w:rFonts w:cs="Times New Roman"/>
                <w:color w:val="000000"/>
                <w:sz w:val="22"/>
              </w:rPr>
              <w:t>0</w:t>
            </w:r>
          </w:p>
        </w:tc>
      </w:tr>
      <w:tr w:rsidR="008754A8" w:rsidRPr="008B10BD" w:rsidTr="008754A8">
        <w:trPr>
          <w:trHeight w:val="466"/>
        </w:trPr>
        <w:tc>
          <w:tcPr>
            <w:tcW w:w="1276" w:type="dxa"/>
          </w:tcPr>
          <w:p w:rsidR="00EA5239" w:rsidRPr="008754A8" w:rsidRDefault="00EA5239" w:rsidP="00040A76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8754A8">
              <w:rPr>
                <w:rFonts w:eastAsia="Times New Roman" w:cs="Times New Roman"/>
                <w:sz w:val="22"/>
                <w:lang w:eastAsia="ru-RU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EA5239" w:rsidRPr="008754A8" w:rsidRDefault="00EA5239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754A8">
              <w:rPr>
                <w:rFonts w:cs="Times New Roman"/>
                <w:color w:val="000000"/>
                <w:sz w:val="22"/>
              </w:rPr>
              <w:t>14255,38</w:t>
            </w:r>
          </w:p>
        </w:tc>
        <w:tc>
          <w:tcPr>
            <w:tcW w:w="992" w:type="dxa"/>
            <w:vAlign w:val="center"/>
          </w:tcPr>
          <w:p w:rsidR="00EA5239" w:rsidRPr="008754A8" w:rsidRDefault="00EA5239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754A8">
              <w:rPr>
                <w:rFonts w:cs="Times New Roman"/>
                <w:color w:val="000000"/>
                <w:sz w:val="22"/>
              </w:rPr>
              <w:t>2356,33</w:t>
            </w:r>
          </w:p>
        </w:tc>
        <w:tc>
          <w:tcPr>
            <w:tcW w:w="1134" w:type="dxa"/>
            <w:vAlign w:val="center"/>
          </w:tcPr>
          <w:p w:rsidR="00EA5239" w:rsidRPr="008754A8" w:rsidRDefault="00EA5239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754A8">
              <w:rPr>
                <w:rFonts w:cs="Times New Roman"/>
                <w:color w:val="000000"/>
                <w:sz w:val="22"/>
              </w:rPr>
              <w:t>56,97</w:t>
            </w:r>
          </w:p>
        </w:tc>
        <w:tc>
          <w:tcPr>
            <w:tcW w:w="1134" w:type="dxa"/>
            <w:vAlign w:val="center"/>
          </w:tcPr>
          <w:p w:rsidR="00EA5239" w:rsidRPr="008754A8" w:rsidRDefault="00EA5239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754A8">
              <w:rPr>
                <w:rFonts w:cs="Times New Roman"/>
                <w:color w:val="000000"/>
                <w:sz w:val="22"/>
              </w:rPr>
              <w:t>1347,38</w:t>
            </w:r>
          </w:p>
        </w:tc>
        <w:tc>
          <w:tcPr>
            <w:tcW w:w="1276" w:type="dxa"/>
            <w:vAlign w:val="center"/>
          </w:tcPr>
          <w:p w:rsidR="00EA5239" w:rsidRPr="008754A8" w:rsidRDefault="00EA5239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754A8">
              <w:rPr>
                <w:rFonts w:cs="Times New Roman"/>
                <w:color w:val="000000"/>
                <w:sz w:val="22"/>
              </w:rPr>
              <w:t>10384,7</w:t>
            </w:r>
          </w:p>
        </w:tc>
        <w:tc>
          <w:tcPr>
            <w:tcW w:w="992" w:type="dxa"/>
            <w:vAlign w:val="center"/>
          </w:tcPr>
          <w:p w:rsidR="00EA5239" w:rsidRPr="008754A8" w:rsidRDefault="00EA5239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754A8">
              <w:rPr>
                <w:rFonts w:cs="Times New Roman"/>
                <w:color w:val="000000"/>
                <w:sz w:val="22"/>
              </w:rPr>
              <w:t>55</w:t>
            </w:r>
          </w:p>
        </w:tc>
        <w:tc>
          <w:tcPr>
            <w:tcW w:w="851" w:type="dxa"/>
            <w:vAlign w:val="center"/>
          </w:tcPr>
          <w:p w:rsidR="00EA5239" w:rsidRPr="008754A8" w:rsidRDefault="00EA5239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754A8">
              <w:rPr>
                <w:rFonts w:cs="Times New Roman"/>
                <w:color w:val="000000"/>
                <w:sz w:val="22"/>
              </w:rPr>
              <w:t>55</w:t>
            </w:r>
          </w:p>
        </w:tc>
        <w:tc>
          <w:tcPr>
            <w:tcW w:w="708" w:type="dxa"/>
            <w:vAlign w:val="center"/>
          </w:tcPr>
          <w:p w:rsidR="00EA5239" w:rsidRPr="008754A8" w:rsidRDefault="00EA5239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754A8">
              <w:rPr>
                <w:rFonts w:cs="Times New Roman"/>
                <w:color w:val="000000"/>
                <w:sz w:val="22"/>
              </w:rPr>
              <w:t>0</w:t>
            </w:r>
          </w:p>
        </w:tc>
        <w:tc>
          <w:tcPr>
            <w:tcW w:w="709" w:type="dxa"/>
            <w:vAlign w:val="center"/>
          </w:tcPr>
          <w:p w:rsidR="00EA5239" w:rsidRPr="008754A8" w:rsidRDefault="00EA5239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754A8">
              <w:rPr>
                <w:rFonts w:cs="Times New Roman"/>
                <w:color w:val="000000"/>
                <w:sz w:val="22"/>
              </w:rPr>
              <w:t>0</w:t>
            </w:r>
          </w:p>
        </w:tc>
        <w:tc>
          <w:tcPr>
            <w:tcW w:w="709" w:type="dxa"/>
            <w:vAlign w:val="center"/>
          </w:tcPr>
          <w:p w:rsidR="00EA5239" w:rsidRPr="008754A8" w:rsidRDefault="00EA5239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754A8">
              <w:rPr>
                <w:rFonts w:cs="Times New Roman"/>
                <w:color w:val="000000"/>
                <w:sz w:val="22"/>
              </w:rPr>
              <w:t>0</w:t>
            </w:r>
          </w:p>
        </w:tc>
      </w:tr>
      <w:tr w:rsidR="008754A8" w:rsidRPr="008B10BD" w:rsidTr="008754A8">
        <w:trPr>
          <w:trHeight w:val="501"/>
        </w:trPr>
        <w:tc>
          <w:tcPr>
            <w:tcW w:w="1276" w:type="dxa"/>
          </w:tcPr>
          <w:p w:rsidR="00EA5239" w:rsidRPr="008754A8" w:rsidRDefault="00EA5239" w:rsidP="00040A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8754A8">
              <w:rPr>
                <w:rFonts w:eastAsia="Times New Roman" w:cs="Times New Roman"/>
                <w:sz w:val="22"/>
                <w:lang w:eastAsia="ru-RU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EA5239" w:rsidRPr="008754A8" w:rsidRDefault="00214395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754A8">
              <w:rPr>
                <w:rFonts w:cs="Times New Roman"/>
                <w:color w:val="000000"/>
                <w:sz w:val="22"/>
              </w:rPr>
              <w:t>18106,62</w:t>
            </w:r>
          </w:p>
        </w:tc>
        <w:tc>
          <w:tcPr>
            <w:tcW w:w="992" w:type="dxa"/>
            <w:vAlign w:val="center"/>
          </w:tcPr>
          <w:p w:rsidR="00EA5239" w:rsidRPr="008754A8" w:rsidRDefault="00EA5239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754A8">
              <w:rPr>
                <w:rFonts w:cs="Times New Roman"/>
                <w:color w:val="000000"/>
                <w:sz w:val="22"/>
              </w:rPr>
              <w:t>1181,83</w:t>
            </w:r>
          </w:p>
        </w:tc>
        <w:tc>
          <w:tcPr>
            <w:tcW w:w="1134" w:type="dxa"/>
            <w:vAlign w:val="center"/>
          </w:tcPr>
          <w:p w:rsidR="00EA5239" w:rsidRPr="008754A8" w:rsidRDefault="00EA5239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754A8">
              <w:rPr>
                <w:rFonts w:cs="Times New Roman"/>
                <w:color w:val="000000"/>
                <w:sz w:val="22"/>
              </w:rPr>
              <w:t>176,54</w:t>
            </w:r>
          </w:p>
        </w:tc>
        <w:tc>
          <w:tcPr>
            <w:tcW w:w="1134" w:type="dxa"/>
            <w:vAlign w:val="center"/>
          </w:tcPr>
          <w:p w:rsidR="00EA5239" w:rsidRPr="008754A8" w:rsidRDefault="00EA5239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754A8">
              <w:rPr>
                <w:rFonts w:cs="Times New Roman"/>
                <w:color w:val="000000"/>
                <w:sz w:val="22"/>
              </w:rPr>
              <w:t>1148,29</w:t>
            </w:r>
          </w:p>
        </w:tc>
        <w:tc>
          <w:tcPr>
            <w:tcW w:w="1276" w:type="dxa"/>
            <w:vAlign w:val="center"/>
          </w:tcPr>
          <w:p w:rsidR="00EA5239" w:rsidRPr="008754A8" w:rsidRDefault="00D456F6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754A8">
              <w:rPr>
                <w:rFonts w:cs="Times New Roman"/>
                <w:color w:val="000000"/>
                <w:sz w:val="22"/>
              </w:rPr>
              <w:t>15339,96</w:t>
            </w:r>
          </w:p>
        </w:tc>
        <w:tc>
          <w:tcPr>
            <w:tcW w:w="992" w:type="dxa"/>
            <w:vAlign w:val="center"/>
          </w:tcPr>
          <w:p w:rsidR="00EA5239" w:rsidRPr="008754A8" w:rsidRDefault="00EA5239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754A8">
              <w:rPr>
                <w:rFonts w:cs="Times New Roman"/>
                <w:color w:val="000000"/>
                <w:sz w:val="22"/>
              </w:rPr>
              <w:t>130</w:t>
            </w:r>
          </w:p>
        </w:tc>
        <w:tc>
          <w:tcPr>
            <w:tcW w:w="851" w:type="dxa"/>
            <w:vAlign w:val="center"/>
          </w:tcPr>
          <w:p w:rsidR="00EA5239" w:rsidRPr="008754A8" w:rsidRDefault="00EA5239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754A8">
              <w:rPr>
                <w:rFonts w:cs="Times New Roman"/>
                <w:color w:val="000000"/>
                <w:sz w:val="22"/>
              </w:rPr>
              <w:t>130</w:t>
            </w:r>
          </w:p>
        </w:tc>
        <w:tc>
          <w:tcPr>
            <w:tcW w:w="708" w:type="dxa"/>
            <w:vAlign w:val="center"/>
          </w:tcPr>
          <w:p w:rsidR="00EA5239" w:rsidRPr="008754A8" w:rsidRDefault="00EA5239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754A8">
              <w:rPr>
                <w:rFonts w:cs="Times New Roman"/>
                <w:color w:val="000000"/>
                <w:sz w:val="22"/>
              </w:rPr>
              <w:t>0</w:t>
            </w:r>
          </w:p>
        </w:tc>
        <w:tc>
          <w:tcPr>
            <w:tcW w:w="709" w:type="dxa"/>
            <w:vAlign w:val="center"/>
          </w:tcPr>
          <w:p w:rsidR="00EA5239" w:rsidRPr="008754A8" w:rsidRDefault="00EA5239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754A8">
              <w:rPr>
                <w:rFonts w:cs="Times New Roman"/>
                <w:color w:val="000000"/>
                <w:sz w:val="22"/>
              </w:rPr>
              <w:t>0</w:t>
            </w:r>
          </w:p>
        </w:tc>
        <w:tc>
          <w:tcPr>
            <w:tcW w:w="709" w:type="dxa"/>
            <w:vAlign w:val="center"/>
          </w:tcPr>
          <w:p w:rsidR="00EA5239" w:rsidRPr="008754A8" w:rsidRDefault="00EA5239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754A8">
              <w:rPr>
                <w:rFonts w:cs="Times New Roman"/>
                <w:color w:val="000000"/>
                <w:sz w:val="22"/>
              </w:rPr>
              <w:t>0</w:t>
            </w:r>
          </w:p>
        </w:tc>
      </w:tr>
      <w:tr w:rsidR="008754A8" w:rsidRPr="008B10BD" w:rsidTr="008754A8">
        <w:trPr>
          <w:trHeight w:val="501"/>
        </w:trPr>
        <w:tc>
          <w:tcPr>
            <w:tcW w:w="1276" w:type="dxa"/>
          </w:tcPr>
          <w:p w:rsidR="00EA5239" w:rsidRPr="008754A8" w:rsidRDefault="00EA5239" w:rsidP="00040A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8754A8">
              <w:rPr>
                <w:rFonts w:eastAsia="Times New Roman" w:cs="Times New Roman"/>
                <w:sz w:val="22"/>
                <w:lang w:eastAsia="ru-RU"/>
              </w:rPr>
              <w:t>Внебюджетные средства</w:t>
            </w:r>
          </w:p>
        </w:tc>
        <w:tc>
          <w:tcPr>
            <w:tcW w:w="1276" w:type="dxa"/>
            <w:vAlign w:val="center"/>
          </w:tcPr>
          <w:p w:rsidR="00EA5239" w:rsidRPr="008754A8" w:rsidRDefault="00214395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754A8">
              <w:rPr>
                <w:rFonts w:cs="Times New Roman"/>
                <w:color w:val="000000"/>
                <w:sz w:val="22"/>
              </w:rPr>
              <w:t>10589,47</w:t>
            </w:r>
          </w:p>
        </w:tc>
        <w:tc>
          <w:tcPr>
            <w:tcW w:w="992" w:type="dxa"/>
            <w:vAlign w:val="center"/>
          </w:tcPr>
          <w:p w:rsidR="00EA5239" w:rsidRPr="008754A8" w:rsidRDefault="00EA5239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754A8">
              <w:rPr>
                <w:rFonts w:cs="Times New Roman"/>
                <w:color w:val="000000"/>
                <w:sz w:val="22"/>
              </w:rPr>
              <w:t>18,79</w:t>
            </w:r>
          </w:p>
        </w:tc>
        <w:tc>
          <w:tcPr>
            <w:tcW w:w="1134" w:type="dxa"/>
            <w:vAlign w:val="center"/>
          </w:tcPr>
          <w:p w:rsidR="00EA5239" w:rsidRPr="008754A8" w:rsidRDefault="00EA5239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754A8">
              <w:rPr>
                <w:rFonts w:cs="Times New Roman"/>
                <w:color w:val="000000"/>
                <w:sz w:val="22"/>
              </w:rPr>
              <w:t>35,14</w:t>
            </w:r>
          </w:p>
        </w:tc>
        <w:tc>
          <w:tcPr>
            <w:tcW w:w="1134" w:type="dxa"/>
            <w:vAlign w:val="center"/>
          </w:tcPr>
          <w:p w:rsidR="00EA5239" w:rsidRPr="008754A8" w:rsidRDefault="00EA5239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754A8">
              <w:rPr>
                <w:rFonts w:cs="Times New Roman"/>
                <w:color w:val="000000"/>
                <w:sz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A5239" w:rsidRPr="008754A8" w:rsidRDefault="00D456F6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754A8">
              <w:rPr>
                <w:rFonts w:cs="Times New Roman"/>
                <w:color w:val="000000"/>
                <w:sz w:val="22"/>
              </w:rPr>
              <w:t>10535,54</w:t>
            </w:r>
          </w:p>
        </w:tc>
        <w:tc>
          <w:tcPr>
            <w:tcW w:w="992" w:type="dxa"/>
            <w:vAlign w:val="center"/>
          </w:tcPr>
          <w:p w:rsidR="00EA5239" w:rsidRPr="008754A8" w:rsidRDefault="00EA5239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754A8">
              <w:rPr>
                <w:rFonts w:cs="Times New Roman"/>
                <w:color w:val="000000"/>
                <w:sz w:val="22"/>
              </w:rPr>
              <w:t>0</w:t>
            </w:r>
          </w:p>
        </w:tc>
        <w:tc>
          <w:tcPr>
            <w:tcW w:w="851" w:type="dxa"/>
            <w:vAlign w:val="center"/>
          </w:tcPr>
          <w:p w:rsidR="00EA5239" w:rsidRPr="008754A8" w:rsidRDefault="00EA5239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754A8">
              <w:rPr>
                <w:rFonts w:cs="Times New Roman"/>
                <w:color w:val="000000"/>
                <w:sz w:val="22"/>
              </w:rPr>
              <w:t>0</w:t>
            </w:r>
          </w:p>
        </w:tc>
        <w:tc>
          <w:tcPr>
            <w:tcW w:w="708" w:type="dxa"/>
            <w:vAlign w:val="center"/>
          </w:tcPr>
          <w:p w:rsidR="00EA5239" w:rsidRPr="008754A8" w:rsidRDefault="00EA5239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754A8">
              <w:rPr>
                <w:rFonts w:cs="Times New Roman"/>
                <w:color w:val="000000"/>
                <w:sz w:val="22"/>
              </w:rPr>
              <w:t>0</w:t>
            </w:r>
          </w:p>
        </w:tc>
        <w:tc>
          <w:tcPr>
            <w:tcW w:w="709" w:type="dxa"/>
            <w:vAlign w:val="center"/>
          </w:tcPr>
          <w:p w:rsidR="00EA5239" w:rsidRPr="008754A8" w:rsidRDefault="00EA5239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754A8">
              <w:rPr>
                <w:rFonts w:cs="Times New Roman"/>
                <w:color w:val="000000"/>
                <w:sz w:val="22"/>
              </w:rPr>
              <w:t>0</w:t>
            </w:r>
          </w:p>
        </w:tc>
        <w:tc>
          <w:tcPr>
            <w:tcW w:w="709" w:type="dxa"/>
            <w:vAlign w:val="center"/>
          </w:tcPr>
          <w:p w:rsidR="00EA5239" w:rsidRPr="008754A8" w:rsidRDefault="00EA5239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754A8">
              <w:rPr>
                <w:rFonts w:cs="Times New Roman"/>
                <w:color w:val="000000"/>
                <w:sz w:val="22"/>
              </w:rPr>
              <w:t>0</w:t>
            </w:r>
          </w:p>
        </w:tc>
      </w:tr>
      <w:tr w:rsidR="008754A8" w:rsidRPr="008B10BD" w:rsidTr="008754A8">
        <w:trPr>
          <w:trHeight w:val="501"/>
        </w:trPr>
        <w:tc>
          <w:tcPr>
            <w:tcW w:w="1276" w:type="dxa"/>
          </w:tcPr>
          <w:p w:rsidR="00EA5239" w:rsidRPr="008754A8" w:rsidRDefault="00EA5239" w:rsidP="00040A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8754A8">
              <w:rPr>
                <w:rFonts w:eastAsia="Times New Roman" w:cs="Times New Roman"/>
                <w:sz w:val="22"/>
                <w:lang w:eastAsia="ru-RU"/>
              </w:rPr>
              <w:lastRenderedPageBreak/>
              <w:t>Итого</w:t>
            </w:r>
          </w:p>
        </w:tc>
        <w:tc>
          <w:tcPr>
            <w:tcW w:w="1276" w:type="dxa"/>
            <w:vAlign w:val="center"/>
          </w:tcPr>
          <w:p w:rsidR="00EA5239" w:rsidRPr="008754A8" w:rsidRDefault="00214395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754A8">
              <w:rPr>
                <w:rFonts w:cs="Times New Roman"/>
                <w:color w:val="000000"/>
                <w:sz w:val="22"/>
              </w:rPr>
              <w:t>145309,49</w:t>
            </w:r>
          </w:p>
        </w:tc>
        <w:tc>
          <w:tcPr>
            <w:tcW w:w="992" w:type="dxa"/>
            <w:vAlign w:val="bottom"/>
          </w:tcPr>
          <w:p w:rsidR="00EA5239" w:rsidRPr="008754A8" w:rsidRDefault="00EA5239">
            <w:pPr>
              <w:jc w:val="right"/>
              <w:rPr>
                <w:rFonts w:cs="Times New Roman"/>
                <w:color w:val="000000"/>
                <w:sz w:val="22"/>
              </w:rPr>
            </w:pPr>
            <w:r w:rsidRPr="008754A8">
              <w:rPr>
                <w:rFonts w:cs="Times New Roman"/>
                <w:color w:val="000000"/>
                <w:sz w:val="22"/>
              </w:rPr>
              <w:t>8282,22</w:t>
            </w:r>
          </w:p>
        </w:tc>
        <w:tc>
          <w:tcPr>
            <w:tcW w:w="1134" w:type="dxa"/>
            <w:vAlign w:val="bottom"/>
          </w:tcPr>
          <w:p w:rsidR="00EA5239" w:rsidRPr="008754A8" w:rsidRDefault="00EA5239">
            <w:pPr>
              <w:jc w:val="right"/>
              <w:rPr>
                <w:rFonts w:cs="Times New Roman"/>
                <w:color w:val="000000"/>
                <w:sz w:val="22"/>
              </w:rPr>
            </w:pPr>
            <w:r w:rsidRPr="008754A8">
              <w:rPr>
                <w:rFonts w:cs="Times New Roman"/>
                <w:color w:val="000000"/>
                <w:sz w:val="22"/>
              </w:rPr>
              <w:t>5908,28</w:t>
            </w:r>
          </w:p>
        </w:tc>
        <w:tc>
          <w:tcPr>
            <w:tcW w:w="1134" w:type="dxa"/>
            <w:vAlign w:val="bottom"/>
          </w:tcPr>
          <w:p w:rsidR="00EA5239" w:rsidRPr="008754A8" w:rsidRDefault="00EA5239">
            <w:pPr>
              <w:jc w:val="right"/>
              <w:rPr>
                <w:rFonts w:cs="Times New Roman"/>
                <w:color w:val="000000"/>
                <w:sz w:val="22"/>
              </w:rPr>
            </w:pPr>
            <w:r w:rsidRPr="008754A8">
              <w:rPr>
                <w:rFonts w:cs="Times New Roman"/>
                <w:color w:val="000000"/>
                <w:sz w:val="22"/>
              </w:rPr>
              <w:t>6483,49</w:t>
            </w:r>
          </w:p>
        </w:tc>
        <w:tc>
          <w:tcPr>
            <w:tcW w:w="1276" w:type="dxa"/>
            <w:vAlign w:val="bottom"/>
          </w:tcPr>
          <w:p w:rsidR="00EA5239" w:rsidRPr="008754A8" w:rsidRDefault="00D456F6">
            <w:pPr>
              <w:jc w:val="right"/>
              <w:rPr>
                <w:rFonts w:cs="Times New Roman"/>
                <w:color w:val="000000"/>
                <w:sz w:val="22"/>
              </w:rPr>
            </w:pPr>
            <w:r w:rsidRPr="008754A8">
              <w:rPr>
                <w:rFonts w:cs="Times New Roman"/>
                <w:color w:val="000000"/>
                <w:sz w:val="22"/>
              </w:rPr>
              <w:t>113375,50</w:t>
            </w:r>
          </w:p>
        </w:tc>
        <w:tc>
          <w:tcPr>
            <w:tcW w:w="992" w:type="dxa"/>
            <w:vAlign w:val="bottom"/>
          </w:tcPr>
          <w:p w:rsidR="00EA5239" w:rsidRPr="008754A8" w:rsidRDefault="00EA5239">
            <w:pPr>
              <w:jc w:val="right"/>
              <w:rPr>
                <w:rFonts w:cs="Times New Roman"/>
                <w:color w:val="000000"/>
                <w:sz w:val="22"/>
              </w:rPr>
            </w:pPr>
            <w:r w:rsidRPr="008754A8">
              <w:rPr>
                <w:rFonts w:cs="Times New Roman"/>
                <w:color w:val="000000"/>
                <w:sz w:val="22"/>
              </w:rPr>
              <w:t>5630</w:t>
            </w:r>
          </w:p>
        </w:tc>
        <w:tc>
          <w:tcPr>
            <w:tcW w:w="851" w:type="dxa"/>
            <w:vAlign w:val="bottom"/>
          </w:tcPr>
          <w:p w:rsidR="00EA5239" w:rsidRPr="008754A8" w:rsidRDefault="00EA5239">
            <w:pPr>
              <w:jc w:val="right"/>
              <w:rPr>
                <w:rFonts w:cs="Times New Roman"/>
                <w:color w:val="000000"/>
                <w:sz w:val="22"/>
              </w:rPr>
            </w:pPr>
            <w:r w:rsidRPr="008754A8">
              <w:rPr>
                <w:rFonts w:cs="Times New Roman"/>
                <w:color w:val="000000"/>
                <w:sz w:val="22"/>
              </w:rPr>
              <w:t>5630</w:t>
            </w:r>
          </w:p>
        </w:tc>
        <w:tc>
          <w:tcPr>
            <w:tcW w:w="708" w:type="dxa"/>
            <w:vAlign w:val="bottom"/>
          </w:tcPr>
          <w:p w:rsidR="00EA5239" w:rsidRPr="008754A8" w:rsidRDefault="00EA5239">
            <w:pPr>
              <w:jc w:val="right"/>
              <w:rPr>
                <w:rFonts w:cs="Times New Roman"/>
                <w:color w:val="000000"/>
                <w:sz w:val="22"/>
              </w:rPr>
            </w:pPr>
            <w:r w:rsidRPr="008754A8">
              <w:rPr>
                <w:rFonts w:cs="Times New Roman"/>
                <w:color w:val="000000"/>
                <w:sz w:val="22"/>
              </w:rPr>
              <w:t>0</w:t>
            </w:r>
          </w:p>
        </w:tc>
        <w:tc>
          <w:tcPr>
            <w:tcW w:w="709" w:type="dxa"/>
            <w:vAlign w:val="bottom"/>
          </w:tcPr>
          <w:p w:rsidR="00EA5239" w:rsidRPr="008754A8" w:rsidRDefault="00EA5239">
            <w:pPr>
              <w:jc w:val="right"/>
              <w:rPr>
                <w:rFonts w:cs="Times New Roman"/>
                <w:color w:val="000000"/>
                <w:sz w:val="22"/>
              </w:rPr>
            </w:pPr>
            <w:r w:rsidRPr="008754A8">
              <w:rPr>
                <w:rFonts w:cs="Times New Roman"/>
                <w:color w:val="000000"/>
                <w:sz w:val="22"/>
              </w:rPr>
              <w:t>0</w:t>
            </w:r>
          </w:p>
        </w:tc>
        <w:tc>
          <w:tcPr>
            <w:tcW w:w="709" w:type="dxa"/>
            <w:vAlign w:val="bottom"/>
          </w:tcPr>
          <w:p w:rsidR="00EA5239" w:rsidRPr="008754A8" w:rsidRDefault="00EA5239">
            <w:pPr>
              <w:jc w:val="right"/>
              <w:rPr>
                <w:rFonts w:cs="Times New Roman"/>
                <w:color w:val="000000"/>
                <w:sz w:val="22"/>
              </w:rPr>
            </w:pPr>
            <w:r w:rsidRPr="008754A8">
              <w:rPr>
                <w:rFonts w:cs="Times New Roman"/>
                <w:color w:val="000000"/>
                <w:sz w:val="22"/>
              </w:rPr>
              <w:t>0</w:t>
            </w:r>
          </w:p>
        </w:tc>
      </w:tr>
    </w:tbl>
    <w:p w:rsidR="00E41254" w:rsidRPr="008B10BD" w:rsidRDefault="00E41254" w:rsidP="00E41254">
      <w:pPr>
        <w:autoSpaceDE w:val="0"/>
        <w:autoSpaceDN w:val="0"/>
        <w:adjustRightInd w:val="0"/>
        <w:spacing w:after="0" w:line="240" w:lineRule="auto"/>
        <w:ind w:left="426" w:right="-1" w:firstLine="720"/>
        <w:jc w:val="both"/>
        <w:rPr>
          <w:rFonts w:eastAsia="Times New Roman" w:cs="Times New Roman"/>
          <w:szCs w:val="28"/>
          <w:lang w:eastAsia="ru-RU"/>
        </w:rPr>
      </w:pPr>
      <w:r w:rsidRPr="008B10BD">
        <w:rPr>
          <w:rFonts w:eastAsia="Times New Roman" w:cs="Times New Roman"/>
          <w:szCs w:val="28"/>
          <w:lang w:eastAsia="ru-RU"/>
        </w:rPr>
        <w:t>Ресурсное обеспечение программы приведено в Приложении №12.</w:t>
      </w:r>
    </w:p>
    <w:p w:rsidR="00E41254" w:rsidRPr="008B10BD" w:rsidRDefault="00E41254" w:rsidP="00E41254">
      <w:pPr>
        <w:spacing w:after="0" w:line="240" w:lineRule="auto"/>
        <w:ind w:left="-284" w:firstLine="284"/>
        <w:rPr>
          <w:rFonts w:eastAsia="Times New Roman" w:cs="Times New Roman"/>
          <w:szCs w:val="28"/>
          <w:lang w:eastAsia="ru-RU"/>
        </w:rPr>
      </w:pPr>
      <w:r w:rsidRPr="008B10BD">
        <w:rPr>
          <w:rFonts w:eastAsia="Times New Roman" w:cs="Times New Roman"/>
          <w:szCs w:val="28"/>
          <w:lang w:eastAsia="ru-RU"/>
        </w:rPr>
        <w:t>*- финансирование мероприятий будет после заключения соглашения с министерством энергетики и ЖКХ Кировской области.</w:t>
      </w:r>
    </w:p>
    <w:p w:rsidR="00780EC5" w:rsidRPr="00B44B87" w:rsidRDefault="00780EC5" w:rsidP="00E41254">
      <w:pPr>
        <w:spacing w:after="0" w:line="240" w:lineRule="auto"/>
        <w:ind w:left="-284" w:firstLine="284"/>
        <w:rPr>
          <w:rFonts w:eastAsia="Times New Roman" w:cs="Times New Roman"/>
          <w:sz w:val="26"/>
          <w:szCs w:val="26"/>
          <w:lang w:eastAsia="ru-RU"/>
        </w:rPr>
      </w:pPr>
    </w:p>
    <w:p w:rsidR="00EA5239" w:rsidRDefault="00EA5239" w:rsidP="00E41254">
      <w:pPr>
        <w:tabs>
          <w:tab w:val="left" w:pos="0"/>
        </w:tabs>
        <w:spacing w:after="0" w:line="360" w:lineRule="auto"/>
        <w:jc w:val="both"/>
        <w:rPr>
          <w:rFonts w:eastAsia="Calibri" w:cs="Times New Roman"/>
          <w:szCs w:val="28"/>
          <w:lang w:eastAsia="ru-RU"/>
        </w:rPr>
        <w:sectPr w:rsidR="00EA5239" w:rsidSect="00040A76">
          <w:pgSz w:w="11906" w:h="16838"/>
          <w:pgMar w:top="902" w:right="851" w:bottom="720" w:left="1701" w:header="709" w:footer="709" w:gutter="0"/>
          <w:cols w:space="708"/>
          <w:docGrid w:linePitch="381"/>
        </w:sectPr>
      </w:pPr>
    </w:p>
    <w:p w:rsidR="00E41254" w:rsidRDefault="008B10BD" w:rsidP="00E41254">
      <w:pPr>
        <w:tabs>
          <w:tab w:val="left" w:pos="0"/>
        </w:tabs>
        <w:spacing w:after="0" w:line="360" w:lineRule="auto"/>
        <w:jc w:val="both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lastRenderedPageBreak/>
        <w:t>3.</w:t>
      </w:r>
      <w:r>
        <w:rPr>
          <w:rFonts w:eastAsia="Calibri" w:cs="Times New Roman"/>
          <w:szCs w:val="28"/>
          <w:lang w:eastAsia="ru-RU"/>
        </w:rPr>
        <w:tab/>
        <w:t xml:space="preserve"> </w:t>
      </w:r>
      <w:r w:rsidR="00E41254" w:rsidRPr="00B44B87">
        <w:rPr>
          <w:rFonts w:eastAsia="Calibri" w:cs="Times New Roman"/>
          <w:szCs w:val="28"/>
          <w:lang w:eastAsia="ru-RU"/>
        </w:rPr>
        <w:t>Приложение № 12 к муниципальной программе «Сведения об объемах и источниках финансового обеспечения»  изложить в следующей редакции:</w:t>
      </w:r>
    </w:p>
    <w:tbl>
      <w:tblPr>
        <w:tblW w:w="14940" w:type="dxa"/>
        <w:tblInd w:w="93" w:type="dxa"/>
        <w:tblLook w:val="04A0" w:firstRow="1" w:lastRow="0" w:firstColumn="1" w:lastColumn="0" w:noHBand="0" w:noVBand="1"/>
      </w:tblPr>
      <w:tblGrid>
        <w:gridCol w:w="849"/>
        <w:gridCol w:w="2088"/>
        <w:gridCol w:w="2438"/>
        <w:gridCol w:w="897"/>
        <w:gridCol w:w="898"/>
        <w:gridCol w:w="991"/>
        <w:gridCol w:w="1066"/>
        <w:gridCol w:w="898"/>
        <w:gridCol w:w="898"/>
        <w:gridCol w:w="814"/>
        <w:gridCol w:w="814"/>
        <w:gridCol w:w="814"/>
        <w:gridCol w:w="1475"/>
      </w:tblGrid>
      <w:tr w:rsidR="00524FD2" w:rsidRPr="005844B8" w:rsidTr="00524FD2">
        <w:trPr>
          <w:trHeight w:val="1260"/>
        </w:trPr>
        <w:tc>
          <w:tcPr>
            <w:tcW w:w="8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24FD2" w:rsidRDefault="00524FD2" w:rsidP="0052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524FD2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9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муниципальной программы, подпрограммы, отдельного мероприятия, проекта</w:t>
            </w:r>
          </w:p>
        </w:tc>
        <w:tc>
          <w:tcPr>
            <w:tcW w:w="25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Источники финансирования, ответственный исполнитель, соисполнитель</w:t>
            </w:r>
          </w:p>
        </w:tc>
        <w:tc>
          <w:tcPr>
            <w:tcW w:w="9677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Расходы, тыс. рублей</w:t>
            </w:r>
          </w:p>
        </w:tc>
      </w:tr>
      <w:tr w:rsidR="00524FD2" w:rsidRPr="005844B8" w:rsidTr="005844B8">
        <w:trPr>
          <w:trHeight w:val="390"/>
        </w:trPr>
        <w:tc>
          <w:tcPr>
            <w:tcW w:w="8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2028 год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2029 год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2030 год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Cs w:val="28"/>
                <w:lang w:eastAsia="ru-RU"/>
              </w:rPr>
              <w:t>итого</w:t>
            </w:r>
          </w:p>
        </w:tc>
      </w:tr>
      <w:tr w:rsidR="00524FD2" w:rsidRPr="005844B8" w:rsidTr="005844B8">
        <w:trPr>
          <w:trHeight w:val="345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" Формирование современной городской среды на 2022-2025г "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8282,22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5908,28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6483,49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113375,50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5630,00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5630,00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145309,49</w:t>
            </w:r>
          </w:p>
        </w:tc>
      </w:tr>
      <w:tr w:rsidR="00524FD2" w:rsidRPr="005844B8" w:rsidTr="005844B8">
        <w:trPr>
          <w:trHeight w:val="39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4725,27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5639,63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3987,82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77115,30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724A2F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A2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5445,00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724A2F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A2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5445,00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102358,02</w:t>
            </w:r>
          </w:p>
        </w:tc>
      </w:tr>
      <w:tr w:rsidR="00524FD2" w:rsidRPr="005844B8" w:rsidTr="005844B8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524FD2" w:rsidRPr="005844B8" w:rsidTr="005844B8">
        <w:trPr>
          <w:trHeight w:val="100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4725,27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5639,63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3987,82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76344,11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5445,00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5445,00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101586,83</w:t>
            </w:r>
          </w:p>
        </w:tc>
      </w:tr>
      <w:tr w:rsidR="00524FD2" w:rsidRPr="005844B8" w:rsidTr="005844B8">
        <w:trPr>
          <w:trHeight w:val="45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2356,33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56,97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1347,38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10384,70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14255,38</w:t>
            </w:r>
          </w:p>
        </w:tc>
      </w:tr>
      <w:tr w:rsidR="00524FD2" w:rsidRPr="005844B8" w:rsidTr="005844B8">
        <w:trPr>
          <w:trHeight w:val="40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524FD2" w:rsidRPr="005844B8" w:rsidTr="005844B8">
        <w:trPr>
          <w:trHeight w:val="102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2356,33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56,97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1347,38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11155,89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55,00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55,00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15026,57</w:t>
            </w:r>
          </w:p>
        </w:tc>
      </w:tr>
      <w:tr w:rsidR="00524FD2" w:rsidRPr="005844B8" w:rsidTr="005844B8">
        <w:trPr>
          <w:trHeight w:val="51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местный бюджет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1181,83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176,54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1148,29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15339,96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18106,62</w:t>
            </w:r>
          </w:p>
        </w:tc>
      </w:tr>
      <w:tr w:rsidR="00524FD2" w:rsidRPr="005844B8" w:rsidTr="005844B8">
        <w:trPr>
          <w:trHeight w:val="34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524FD2" w:rsidRPr="005844B8" w:rsidTr="005844B8">
        <w:trPr>
          <w:trHeight w:val="100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1181,83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176,54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1148,29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15339,96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18106,62</w:t>
            </w:r>
          </w:p>
        </w:tc>
      </w:tr>
      <w:tr w:rsidR="00524FD2" w:rsidRPr="005844B8" w:rsidTr="005844B8">
        <w:trPr>
          <w:trHeight w:val="70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Внебюджетные источники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18,79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35,14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10535,54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10589,47</w:t>
            </w:r>
          </w:p>
        </w:tc>
      </w:tr>
      <w:tr w:rsidR="00524FD2" w:rsidRPr="005844B8" w:rsidTr="005844B8">
        <w:trPr>
          <w:trHeight w:val="28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524FD2" w:rsidRPr="005844B8" w:rsidTr="005844B8">
        <w:trPr>
          <w:trHeight w:val="100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18,79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35,14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10535,54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10589,47</w:t>
            </w:r>
          </w:p>
        </w:tc>
      </w:tr>
      <w:tr w:rsidR="00524FD2" w:rsidRPr="005844B8" w:rsidTr="005844B8">
        <w:trPr>
          <w:trHeight w:val="465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1.1.</w:t>
            </w:r>
          </w:p>
        </w:tc>
        <w:tc>
          <w:tcPr>
            <w:tcW w:w="19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Отдельное мероприятие: Благоустройство дворовых территорий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654,75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1449,45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541,67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877,22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4907,55</w:t>
            </w:r>
          </w:p>
        </w:tc>
      </w:tr>
      <w:tr w:rsidR="00524FD2" w:rsidRPr="005844B8" w:rsidTr="005844B8">
        <w:trPr>
          <w:trHeight w:val="49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274,67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1377,34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526,27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824,93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698,00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698,00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4399,21</w:t>
            </w:r>
          </w:p>
        </w:tc>
      </w:tr>
      <w:tr w:rsidR="00524FD2" w:rsidRPr="005844B8" w:rsidTr="005844B8">
        <w:trPr>
          <w:trHeight w:val="42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524FD2" w:rsidRPr="005844B8" w:rsidTr="005844B8">
        <w:trPr>
          <w:trHeight w:val="93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274,67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1377,34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526,27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824,93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698,00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698,00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4399,21</w:t>
            </w:r>
          </w:p>
        </w:tc>
      </w:tr>
      <w:tr w:rsidR="00524FD2" w:rsidRPr="005844B8" w:rsidTr="005844B8">
        <w:trPr>
          <w:trHeight w:val="42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2,77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13,92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8,33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43,04</w:t>
            </w:r>
          </w:p>
        </w:tc>
      </w:tr>
      <w:tr w:rsidR="00524FD2" w:rsidRPr="005844B8" w:rsidTr="005844B8">
        <w:trPr>
          <w:trHeight w:val="40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524FD2" w:rsidRPr="005844B8" w:rsidTr="005844B8">
        <w:trPr>
          <w:trHeight w:val="106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2,77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13,92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8,33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43,04</w:t>
            </w:r>
          </w:p>
        </w:tc>
      </w:tr>
      <w:tr w:rsidR="00524FD2" w:rsidRPr="005844B8" w:rsidTr="005844B8">
        <w:trPr>
          <w:trHeight w:val="49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местный бюджет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358,52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23,05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9,38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8,42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411,37</w:t>
            </w:r>
          </w:p>
        </w:tc>
      </w:tr>
      <w:tr w:rsidR="00524FD2" w:rsidRPr="005844B8" w:rsidTr="005844B8">
        <w:trPr>
          <w:trHeight w:val="43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524FD2" w:rsidRPr="005844B8" w:rsidTr="005844B8">
        <w:trPr>
          <w:trHeight w:val="111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358,52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23,05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9,38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8,42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411,37</w:t>
            </w:r>
          </w:p>
        </w:tc>
      </w:tr>
      <w:tr w:rsidR="00524FD2" w:rsidRPr="005844B8" w:rsidTr="005844B8">
        <w:trPr>
          <w:trHeight w:val="64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Внебюджетные источники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18,79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35,14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35,54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53,93</w:t>
            </w:r>
          </w:p>
        </w:tc>
      </w:tr>
      <w:tr w:rsidR="00524FD2" w:rsidRPr="005844B8" w:rsidTr="005844B8">
        <w:trPr>
          <w:trHeight w:val="33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524FD2" w:rsidRPr="005844B8" w:rsidTr="005844B8">
        <w:trPr>
          <w:trHeight w:val="97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18,79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35,14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35,54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53,93</w:t>
            </w:r>
          </w:p>
        </w:tc>
      </w:tr>
      <w:tr w:rsidR="00524FD2" w:rsidRPr="005844B8" w:rsidTr="005844B8">
        <w:trPr>
          <w:trHeight w:val="525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1.1.1.</w:t>
            </w:r>
          </w:p>
        </w:tc>
        <w:tc>
          <w:tcPr>
            <w:tcW w:w="19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мероприятие: Судебные расходы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331,36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331,36</w:t>
            </w:r>
          </w:p>
        </w:tc>
      </w:tr>
      <w:tr w:rsidR="00524FD2" w:rsidRPr="005844B8" w:rsidTr="005844B8">
        <w:trPr>
          <w:trHeight w:val="45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524FD2" w:rsidRPr="005844B8" w:rsidTr="005844B8">
        <w:trPr>
          <w:trHeight w:val="46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524FD2" w:rsidRPr="005844B8" w:rsidTr="005844B8">
        <w:trPr>
          <w:trHeight w:val="111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524FD2" w:rsidRPr="005844B8" w:rsidTr="005844B8">
        <w:trPr>
          <w:trHeight w:val="42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524FD2" w:rsidRPr="005844B8" w:rsidTr="005844B8">
        <w:trPr>
          <w:trHeight w:val="46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524FD2" w:rsidRPr="005844B8" w:rsidTr="005844B8">
        <w:trPr>
          <w:trHeight w:val="102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524FD2" w:rsidRPr="005844B8" w:rsidTr="005844B8">
        <w:trPr>
          <w:trHeight w:val="55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местный бюджет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331,36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331,36</w:t>
            </w:r>
          </w:p>
        </w:tc>
      </w:tr>
      <w:tr w:rsidR="00524FD2" w:rsidRPr="005844B8" w:rsidTr="005844B8">
        <w:trPr>
          <w:trHeight w:val="42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524FD2" w:rsidRPr="005844B8" w:rsidTr="005844B8">
        <w:trPr>
          <w:trHeight w:val="108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331,36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331,36</w:t>
            </w:r>
          </w:p>
        </w:tc>
      </w:tr>
      <w:tr w:rsidR="00524FD2" w:rsidRPr="005844B8" w:rsidTr="005844B8">
        <w:trPr>
          <w:trHeight w:val="73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Внебюджетные источники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524FD2" w:rsidRPr="005844B8" w:rsidTr="005844B8">
        <w:trPr>
          <w:trHeight w:val="39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524FD2" w:rsidRPr="005844B8" w:rsidTr="005844B8">
        <w:trPr>
          <w:trHeight w:val="109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524FD2" w:rsidRPr="005844B8" w:rsidTr="005844B8">
        <w:trPr>
          <w:trHeight w:val="525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1.1.2.</w:t>
            </w:r>
          </w:p>
        </w:tc>
        <w:tc>
          <w:tcPr>
            <w:tcW w:w="19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мероприятие: пени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24,36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24,36</w:t>
            </w:r>
          </w:p>
        </w:tc>
      </w:tr>
      <w:tr w:rsidR="00524FD2" w:rsidRPr="005844B8" w:rsidTr="005844B8">
        <w:trPr>
          <w:trHeight w:val="52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524FD2" w:rsidRPr="005844B8" w:rsidTr="005844B8">
        <w:trPr>
          <w:trHeight w:val="39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524FD2" w:rsidRPr="005844B8" w:rsidTr="005844B8">
        <w:trPr>
          <w:trHeight w:val="111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524FD2" w:rsidRPr="005844B8" w:rsidTr="005844B8">
        <w:trPr>
          <w:trHeight w:val="42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524FD2" w:rsidRPr="005844B8" w:rsidTr="005844B8">
        <w:trPr>
          <w:trHeight w:val="37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524FD2" w:rsidRPr="005844B8" w:rsidTr="005844B8">
        <w:trPr>
          <w:trHeight w:val="108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524FD2" w:rsidRPr="005844B8" w:rsidTr="005844B8">
        <w:trPr>
          <w:trHeight w:val="42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местный бюджет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24,36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24,36</w:t>
            </w:r>
          </w:p>
        </w:tc>
      </w:tr>
      <w:tr w:rsidR="00524FD2" w:rsidRPr="005844B8" w:rsidTr="005844B8">
        <w:trPr>
          <w:trHeight w:val="33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524FD2" w:rsidRPr="005844B8" w:rsidTr="005844B8">
        <w:trPr>
          <w:trHeight w:val="96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24,36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24,36</w:t>
            </w:r>
          </w:p>
        </w:tc>
      </w:tr>
      <w:tr w:rsidR="00524FD2" w:rsidRPr="005844B8" w:rsidTr="005844B8">
        <w:trPr>
          <w:trHeight w:val="69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Внебюджетные источники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524FD2" w:rsidRPr="005844B8" w:rsidTr="005844B8">
        <w:trPr>
          <w:trHeight w:val="39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524FD2" w:rsidRPr="005844B8" w:rsidTr="005844B8">
        <w:trPr>
          <w:trHeight w:val="93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524FD2" w:rsidRPr="005844B8" w:rsidTr="005844B8">
        <w:trPr>
          <w:trHeight w:val="525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1.2.</w:t>
            </w:r>
          </w:p>
        </w:tc>
        <w:tc>
          <w:tcPr>
            <w:tcW w:w="19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Отдельное мероприятие: Благоустройство общественных территорий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7174,00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4358,83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5831,82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93907,80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4920,00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4920,00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121112,46</w:t>
            </w:r>
          </w:p>
        </w:tc>
      </w:tr>
      <w:tr w:rsidR="00524FD2" w:rsidRPr="005844B8" w:rsidTr="005844B8">
        <w:trPr>
          <w:trHeight w:val="40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4450,60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4262,29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3461,55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70899,10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4747,00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4747,00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92567,54</w:t>
            </w:r>
          </w:p>
        </w:tc>
      </w:tr>
      <w:tr w:rsidR="00524FD2" w:rsidRPr="005844B8" w:rsidTr="005844B8">
        <w:trPr>
          <w:trHeight w:val="36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524FD2" w:rsidRPr="005844B8" w:rsidTr="005844B8">
        <w:trPr>
          <w:trHeight w:val="93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4450,60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4262,29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3461,55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70899,10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4747,00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4747,00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92567,54</w:t>
            </w:r>
          </w:p>
        </w:tc>
      </w:tr>
      <w:tr w:rsidR="00524FD2" w:rsidRPr="005844B8" w:rsidTr="005844B8">
        <w:trPr>
          <w:trHeight w:val="43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2353,56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43,05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1341,36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10384,70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14220,67</w:t>
            </w:r>
          </w:p>
        </w:tc>
      </w:tr>
      <w:tr w:rsidR="00524FD2" w:rsidRPr="005844B8" w:rsidTr="005844B8">
        <w:trPr>
          <w:trHeight w:val="34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524FD2" w:rsidRPr="005844B8" w:rsidTr="005844B8">
        <w:trPr>
          <w:trHeight w:val="105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2353,56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43,05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1341,36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10384,70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14220,67</w:t>
            </w:r>
          </w:p>
        </w:tc>
      </w:tr>
      <w:tr w:rsidR="00524FD2" w:rsidRPr="005844B8" w:rsidTr="005844B8">
        <w:trPr>
          <w:trHeight w:val="34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местный бюджет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369,84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53,49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1028,91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2124,00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124,00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124,00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3824,25</w:t>
            </w:r>
          </w:p>
        </w:tc>
      </w:tr>
      <w:tr w:rsidR="00524FD2" w:rsidRPr="005844B8" w:rsidTr="005844B8">
        <w:trPr>
          <w:trHeight w:val="39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524FD2" w:rsidRPr="005844B8" w:rsidTr="005844B8">
        <w:trPr>
          <w:trHeight w:val="106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369,84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53,49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1028,91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2124,00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124,00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124,00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3824,25</w:t>
            </w:r>
          </w:p>
        </w:tc>
      </w:tr>
      <w:tr w:rsidR="00524FD2" w:rsidRPr="005844B8" w:rsidTr="005844B8">
        <w:trPr>
          <w:trHeight w:val="63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Внебюджетные источники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10500,00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10500,00</w:t>
            </w:r>
          </w:p>
        </w:tc>
      </w:tr>
      <w:tr w:rsidR="00524FD2" w:rsidRPr="005844B8" w:rsidTr="005844B8">
        <w:trPr>
          <w:trHeight w:val="34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524FD2" w:rsidRPr="005844B8" w:rsidTr="005844B8">
        <w:trPr>
          <w:trHeight w:val="102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10500,00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10500,00</w:t>
            </w:r>
          </w:p>
        </w:tc>
      </w:tr>
      <w:tr w:rsidR="00524FD2" w:rsidRPr="005844B8" w:rsidTr="005844B8">
        <w:trPr>
          <w:trHeight w:val="525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1.2.1.</w:t>
            </w:r>
          </w:p>
        </w:tc>
        <w:tc>
          <w:tcPr>
            <w:tcW w:w="19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мероприятие: строительный контроль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97,75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784,30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1092,05</w:t>
            </w:r>
          </w:p>
        </w:tc>
      </w:tr>
      <w:tr w:rsidR="00524FD2" w:rsidRPr="005844B8" w:rsidTr="005844B8">
        <w:trPr>
          <w:trHeight w:val="46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524FD2" w:rsidRPr="005844B8" w:rsidTr="005844B8">
        <w:trPr>
          <w:trHeight w:val="30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524FD2" w:rsidRPr="005844B8" w:rsidTr="005844B8">
        <w:trPr>
          <w:trHeight w:val="100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524FD2" w:rsidRPr="005844B8" w:rsidTr="005844B8">
        <w:trPr>
          <w:trHeight w:val="39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524FD2" w:rsidRPr="005844B8" w:rsidTr="005844B8">
        <w:trPr>
          <w:trHeight w:val="40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524FD2" w:rsidRPr="005844B8" w:rsidTr="005844B8">
        <w:trPr>
          <w:trHeight w:val="99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524FD2" w:rsidRPr="005844B8" w:rsidTr="005844B8">
        <w:trPr>
          <w:trHeight w:val="34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местный бюджет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97,75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784,30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1092,05</w:t>
            </w:r>
          </w:p>
        </w:tc>
      </w:tr>
      <w:tr w:rsidR="00524FD2" w:rsidRPr="005844B8" w:rsidTr="005844B8">
        <w:trPr>
          <w:trHeight w:val="40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524FD2" w:rsidRPr="005844B8" w:rsidTr="005844B8">
        <w:trPr>
          <w:trHeight w:val="109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97,75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784,30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1092,05</w:t>
            </w:r>
          </w:p>
        </w:tc>
      </w:tr>
      <w:tr w:rsidR="00524FD2" w:rsidRPr="005844B8" w:rsidTr="005844B8">
        <w:trPr>
          <w:trHeight w:val="69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Внебюджетные источники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524FD2" w:rsidRPr="005844B8" w:rsidTr="005844B8">
        <w:trPr>
          <w:trHeight w:val="43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524FD2" w:rsidRPr="005844B8" w:rsidTr="005844B8">
        <w:trPr>
          <w:trHeight w:val="97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524FD2" w:rsidRPr="005844B8" w:rsidTr="005844B8">
        <w:trPr>
          <w:trHeight w:val="525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1.3.</w:t>
            </w:r>
          </w:p>
        </w:tc>
        <w:tc>
          <w:tcPr>
            <w:tcW w:w="19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Отдельное мероприятие: Привлечение в реализацию муниципальной программы граждан старше 14 лет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4FD2" w:rsidRPr="005844B8" w:rsidTr="005844B8">
        <w:trPr>
          <w:trHeight w:val="43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524FD2" w:rsidRPr="005844B8" w:rsidTr="005844B8">
        <w:trPr>
          <w:trHeight w:val="40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524FD2" w:rsidRPr="005844B8" w:rsidTr="005844B8">
        <w:trPr>
          <w:trHeight w:val="99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524FD2" w:rsidRPr="005844B8" w:rsidTr="005844B8">
        <w:trPr>
          <w:trHeight w:val="37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524FD2" w:rsidRPr="005844B8" w:rsidTr="005844B8">
        <w:trPr>
          <w:trHeight w:val="37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524FD2" w:rsidRPr="005844B8" w:rsidTr="005844B8">
        <w:trPr>
          <w:trHeight w:val="11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524FD2" w:rsidRPr="005844B8" w:rsidTr="005844B8">
        <w:trPr>
          <w:trHeight w:val="39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местный бюджет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524FD2" w:rsidRPr="005844B8" w:rsidTr="005844B8">
        <w:trPr>
          <w:trHeight w:val="43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524FD2" w:rsidRPr="005844B8" w:rsidTr="005844B8">
        <w:trPr>
          <w:trHeight w:val="97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524FD2" w:rsidRPr="005844B8" w:rsidTr="005844B8">
        <w:trPr>
          <w:trHeight w:val="70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Внебюджетные источники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524FD2" w:rsidRPr="005844B8" w:rsidTr="005844B8">
        <w:trPr>
          <w:trHeight w:val="37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524FD2" w:rsidRPr="005844B8" w:rsidTr="005844B8">
        <w:trPr>
          <w:trHeight w:val="108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D2" w:rsidRPr="005844B8" w:rsidRDefault="00524FD2" w:rsidP="00524FD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844B8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</w:tbl>
    <w:p w:rsidR="00EA5239" w:rsidRDefault="00E41254" w:rsidP="00EA5239">
      <w:pPr>
        <w:spacing w:after="0" w:line="240" w:lineRule="auto"/>
        <w:rPr>
          <w:rFonts w:eastAsia="Times New Roman" w:cs="Times New Roman"/>
          <w:sz w:val="16"/>
          <w:szCs w:val="16"/>
          <w:lang w:eastAsia="ru-RU"/>
        </w:rPr>
        <w:sectPr w:rsidR="00EA5239" w:rsidSect="00EA5239">
          <w:pgSz w:w="16838" w:h="11906" w:orient="landscape"/>
          <w:pgMar w:top="851" w:right="720" w:bottom="1701" w:left="902" w:header="709" w:footer="709" w:gutter="0"/>
          <w:cols w:space="708"/>
          <w:docGrid w:linePitch="381"/>
        </w:sectPr>
      </w:pPr>
      <w:r w:rsidRPr="005844B8">
        <w:rPr>
          <w:rFonts w:eastAsia="Times New Roman" w:cs="Times New Roman"/>
          <w:sz w:val="26"/>
          <w:szCs w:val="26"/>
          <w:lang w:eastAsia="ru-RU"/>
        </w:rPr>
        <w:t xml:space="preserve">*- </w:t>
      </w:r>
      <w:r w:rsidRPr="005844B8">
        <w:rPr>
          <w:rFonts w:eastAsia="Times New Roman" w:cs="Times New Roman"/>
          <w:sz w:val="16"/>
          <w:szCs w:val="16"/>
          <w:lang w:eastAsia="ru-RU"/>
        </w:rPr>
        <w:t>финансирование мероприятий будет после заключения соглашения с министерством энергетики и ЖКХ Кировской области</w:t>
      </w:r>
    </w:p>
    <w:p w:rsidR="007B0740" w:rsidRPr="00D97AC7" w:rsidRDefault="00E41254" w:rsidP="00EA5239">
      <w:pPr>
        <w:spacing w:after="0" w:line="240" w:lineRule="auto"/>
        <w:rPr>
          <w:rFonts w:eastAsia="Times New Roman" w:cs="Times New Roman"/>
          <w:sz w:val="26"/>
          <w:szCs w:val="26"/>
          <w:lang w:eastAsia="ru-RU"/>
        </w:rPr>
      </w:pPr>
      <w:r w:rsidRPr="00B44B87">
        <w:rPr>
          <w:rFonts w:eastAsia="Times New Roman" w:cs="Times New Roman"/>
          <w:sz w:val="16"/>
          <w:szCs w:val="16"/>
          <w:lang w:eastAsia="ru-RU"/>
        </w:rPr>
        <w:lastRenderedPageBreak/>
        <w:t>.</w:t>
      </w:r>
    </w:p>
    <w:sectPr w:rsidR="007B0740" w:rsidRPr="00D97AC7" w:rsidSect="00040A76">
      <w:pgSz w:w="11906" w:h="16838"/>
      <w:pgMar w:top="902" w:right="851" w:bottom="720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CC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ahoma" w:hAnsi="Tahoma" w:cs="Tahoma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Tahoma" w:hAnsi="Tahoma" w:cs="Tahoma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3"/>
      </w:pPr>
      <w:rPr>
        <w:rFonts w:ascii="Tahoma" w:hAnsi="Tahoma" w:cs="Tahoma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Tahoma" w:hAnsi="Tahoma" w:cs="Tahoma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Tahoma" w:hAnsi="Tahoma" w:cs="Tahoma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Tahoma" w:hAnsi="Tahoma" w:cs="Tahoma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3"/>
      </w:pPr>
      <w:rPr>
        <w:rFonts w:ascii="Tahoma" w:hAnsi="Tahoma" w:cs="Tahoma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Tahoma" w:hAnsi="Tahoma" w:cs="Tahoma"/>
        <w:sz w:val="18"/>
        <w:szCs w:val="18"/>
      </w:rPr>
    </w:lvl>
  </w:abstractNum>
  <w:abstractNum w:abstractNumId="3">
    <w:nsid w:val="00000004"/>
    <w:multiLevelType w:val="multilevel"/>
    <w:tmpl w:val="00000004"/>
    <w:name w:val="WW8Num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ahoma" w:hAnsi="Tahoma" w:cs="Tahoma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Tahoma" w:hAnsi="Tahoma" w:cs="Tahoma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3"/>
      </w:pPr>
      <w:rPr>
        <w:rFonts w:ascii="Tahoma" w:hAnsi="Tahoma" w:cs="Tahoma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Tahoma" w:hAnsi="Tahoma" w:cs="Tahoma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Tahoma" w:hAnsi="Tahoma" w:cs="Tahoma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Tahoma" w:hAnsi="Tahoma" w:cs="Tahoma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3"/>
      </w:pPr>
      <w:rPr>
        <w:rFonts w:ascii="Tahoma" w:hAnsi="Tahoma" w:cs="Tahoma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Tahoma" w:hAnsi="Tahoma" w:cs="Tahoma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2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2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2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2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2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2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2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2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0000006"/>
    <w:multiLevelType w:val="multilevel"/>
    <w:tmpl w:val="9668B67C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6146714"/>
    <w:multiLevelType w:val="hybridMultilevel"/>
    <w:tmpl w:val="C45A41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8FB45D2"/>
    <w:multiLevelType w:val="hybridMultilevel"/>
    <w:tmpl w:val="51269D0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098A3229"/>
    <w:multiLevelType w:val="hybridMultilevel"/>
    <w:tmpl w:val="65EA6336"/>
    <w:lvl w:ilvl="0" w:tplc="9348C118">
      <w:start w:val="3"/>
      <w:numFmt w:val="decimal"/>
      <w:lvlText w:val="%1."/>
      <w:lvlJc w:val="left"/>
      <w:pPr>
        <w:tabs>
          <w:tab w:val="num" w:pos="968"/>
        </w:tabs>
        <w:ind w:left="9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88"/>
        </w:tabs>
        <w:ind w:left="16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8"/>
        </w:tabs>
        <w:ind w:left="24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8"/>
        </w:tabs>
        <w:ind w:left="31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8"/>
        </w:tabs>
        <w:ind w:left="38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8"/>
        </w:tabs>
        <w:ind w:left="45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8"/>
        </w:tabs>
        <w:ind w:left="52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8"/>
        </w:tabs>
        <w:ind w:left="60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8"/>
        </w:tabs>
        <w:ind w:left="6728" w:hanging="180"/>
      </w:pPr>
    </w:lvl>
  </w:abstractNum>
  <w:abstractNum w:abstractNumId="9">
    <w:nsid w:val="10390630"/>
    <w:multiLevelType w:val="hybridMultilevel"/>
    <w:tmpl w:val="21DA19D0"/>
    <w:lvl w:ilvl="0" w:tplc="B6705820">
      <w:start w:val="1"/>
      <w:numFmt w:val="decimal"/>
      <w:lvlText w:val="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EF5F88"/>
    <w:multiLevelType w:val="hybridMultilevel"/>
    <w:tmpl w:val="83D88458"/>
    <w:lvl w:ilvl="0" w:tplc="00000001">
      <w:start w:val="1"/>
      <w:numFmt w:val="bullet"/>
      <w:lvlText w:val="-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1">
    <w:nsid w:val="12742D62"/>
    <w:multiLevelType w:val="hybridMultilevel"/>
    <w:tmpl w:val="430ECE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2B44140"/>
    <w:multiLevelType w:val="hybridMultilevel"/>
    <w:tmpl w:val="E98E7048"/>
    <w:lvl w:ilvl="0" w:tplc="0419000F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13">
    <w:nsid w:val="151758AB"/>
    <w:multiLevelType w:val="hybridMultilevel"/>
    <w:tmpl w:val="FEFE140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54409F4"/>
    <w:multiLevelType w:val="multilevel"/>
    <w:tmpl w:val="311A18D8"/>
    <w:lvl w:ilvl="0">
      <w:start w:val="2018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2022"/>
      <w:numFmt w:val="decimal"/>
      <w:lvlText w:val="%1-%2"/>
      <w:lvlJc w:val="left"/>
      <w:pPr>
        <w:tabs>
          <w:tab w:val="num" w:pos="1560"/>
        </w:tabs>
        <w:ind w:left="1560" w:hanging="12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280"/>
        </w:tabs>
        <w:ind w:left="2280" w:hanging="12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640"/>
        </w:tabs>
        <w:ind w:left="2640" w:hanging="120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5">
    <w:nsid w:val="17BD7594"/>
    <w:multiLevelType w:val="hybridMultilevel"/>
    <w:tmpl w:val="307C8A8A"/>
    <w:lvl w:ilvl="0" w:tplc="A6DAAD9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C6160D0"/>
    <w:multiLevelType w:val="hybridMultilevel"/>
    <w:tmpl w:val="C1C07B2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7">
    <w:nsid w:val="227229E7"/>
    <w:multiLevelType w:val="hybridMultilevel"/>
    <w:tmpl w:val="61489E4E"/>
    <w:lvl w:ilvl="0" w:tplc="9FE484A0">
      <w:start w:val="6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18">
    <w:nsid w:val="24F222F6"/>
    <w:multiLevelType w:val="multilevel"/>
    <w:tmpl w:val="DC1E19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26F11BDA"/>
    <w:multiLevelType w:val="hybridMultilevel"/>
    <w:tmpl w:val="9404D156"/>
    <w:lvl w:ilvl="0" w:tplc="A6DAA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1">
    <w:nsid w:val="2DA42CF2"/>
    <w:multiLevelType w:val="multilevel"/>
    <w:tmpl w:val="7EE6BA80"/>
    <w:lvl w:ilvl="0">
      <w:start w:val="2018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0"/>
      <w:numFmt w:val="decimal"/>
      <w:lvlText w:val="%1-%2"/>
      <w:lvlJc w:val="left"/>
      <w:pPr>
        <w:ind w:left="165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1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3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22">
    <w:nsid w:val="427A0ED4"/>
    <w:multiLevelType w:val="hybridMultilevel"/>
    <w:tmpl w:val="11542DC8"/>
    <w:lvl w:ilvl="0" w:tplc="A5C2ACB4">
      <w:start w:val="1"/>
      <w:numFmt w:val="decimal"/>
      <w:lvlText w:val="%1."/>
      <w:lvlJc w:val="left"/>
      <w:pPr>
        <w:ind w:left="5393" w:hanging="11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7EA2CD2"/>
    <w:multiLevelType w:val="hybridMultilevel"/>
    <w:tmpl w:val="BDF84AA0"/>
    <w:lvl w:ilvl="0" w:tplc="7E727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DF03189"/>
    <w:multiLevelType w:val="hybridMultilevel"/>
    <w:tmpl w:val="0D3E6DB4"/>
    <w:lvl w:ilvl="0" w:tplc="20B2AE38">
      <w:start w:val="1"/>
      <w:numFmt w:val="decimal"/>
      <w:lvlText w:val="%1)"/>
      <w:lvlJc w:val="left"/>
      <w:pPr>
        <w:tabs>
          <w:tab w:val="num" w:pos="1351"/>
        </w:tabs>
        <w:ind w:left="1351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8"/>
        </w:tabs>
        <w:ind w:left="186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8"/>
        </w:tabs>
        <w:ind w:left="258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8"/>
        </w:tabs>
        <w:ind w:left="330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8"/>
        </w:tabs>
        <w:ind w:left="402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8"/>
        </w:tabs>
        <w:ind w:left="474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8"/>
        </w:tabs>
        <w:ind w:left="546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8"/>
        </w:tabs>
        <w:ind w:left="618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8"/>
        </w:tabs>
        <w:ind w:left="6908" w:hanging="180"/>
      </w:pPr>
    </w:lvl>
  </w:abstractNum>
  <w:abstractNum w:abstractNumId="25">
    <w:nsid w:val="4EEB56EE"/>
    <w:multiLevelType w:val="hybridMultilevel"/>
    <w:tmpl w:val="7AF0C6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7B323DC"/>
    <w:multiLevelType w:val="hybridMultilevel"/>
    <w:tmpl w:val="5358DECC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8964925"/>
    <w:multiLevelType w:val="multilevel"/>
    <w:tmpl w:val="ACCA3CE8"/>
    <w:lvl w:ilvl="0">
      <w:start w:val="2018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65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1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3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28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9">
    <w:nsid w:val="6277441C"/>
    <w:multiLevelType w:val="hybridMultilevel"/>
    <w:tmpl w:val="32D6B616"/>
    <w:lvl w:ilvl="0" w:tplc="A0AA4A9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4945EE5"/>
    <w:multiLevelType w:val="hybridMultilevel"/>
    <w:tmpl w:val="B5F61068"/>
    <w:lvl w:ilvl="0" w:tplc="0C06A68C">
      <w:start w:val="3"/>
      <w:numFmt w:val="decimal"/>
      <w:lvlText w:val="%1."/>
      <w:lvlJc w:val="left"/>
      <w:pPr>
        <w:tabs>
          <w:tab w:val="num" w:pos="788"/>
        </w:tabs>
        <w:ind w:left="78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1">
    <w:nsid w:val="67F85C55"/>
    <w:multiLevelType w:val="hybridMultilevel"/>
    <w:tmpl w:val="CC28932C"/>
    <w:lvl w:ilvl="0" w:tplc="20B2AE38">
      <w:start w:val="1"/>
      <w:numFmt w:val="decimal"/>
      <w:lvlText w:val="%1)"/>
      <w:lvlJc w:val="left"/>
      <w:pPr>
        <w:tabs>
          <w:tab w:val="num" w:pos="923"/>
        </w:tabs>
        <w:ind w:left="923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C887AB6"/>
    <w:multiLevelType w:val="hybridMultilevel"/>
    <w:tmpl w:val="20B0431E"/>
    <w:lvl w:ilvl="0" w:tplc="B324165C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33">
    <w:nsid w:val="6D6D2DDD"/>
    <w:multiLevelType w:val="hybridMultilevel"/>
    <w:tmpl w:val="4E08F2EC"/>
    <w:lvl w:ilvl="0" w:tplc="20B2AE38">
      <w:start w:val="1"/>
      <w:numFmt w:val="decimal"/>
      <w:lvlText w:val="%1)"/>
      <w:lvlJc w:val="left"/>
      <w:pPr>
        <w:tabs>
          <w:tab w:val="num" w:pos="923"/>
        </w:tabs>
        <w:ind w:left="923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4">
    <w:nsid w:val="6E2963DF"/>
    <w:multiLevelType w:val="hybridMultilevel"/>
    <w:tmpl w:val="51BCF4FC"/>
    <w:lvl w:ilvl="0" w:tplc="00000001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6F9E572C"/>
    <w:multiLevelType w:val="hybridMultilevel"/>
    <w:tmpl w:val="E0CCB13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12C7B26"/>
    <w:multiLevelType w:val="hybridMultilevel"/>
    <w:tmpl w:val="DDEA19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7BCA57CB"/>
    <w:multiLevelType w:val="hybridMultilevel"/>
    <w:tmpl w:val="BFFA5F44"/>
    <w:lvl w:ilvl="0" w:tplc="7EFABB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7F6C36ED"/>
    <w:multiLevelType w:val="hybridMultilevel"/>
    <w:tmpl w:val="9FA87180"/>
    <w:lvl w:ilvl="0" w:tplc="E5569AF2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0"/>
  </w:num>
  <w:num w:numId="2">
    <w:abstractNumId w:val="36"/>
  </w:num>
  <w:num w:numId="3">
    <w:abstractNumId w:val="29"/>
  </w:num>
  <w:num w:numId="4">
    <w:abstractNumId w:val="1"/>
  </w:num>
  <w:num w:numId="5">
    <w:abstractNumId w:val="0"/>
  </w:num>
  <w:num w:numId="6">
    <w:abstractNumId w:val="12"/>
  </w:num>
  <w:num w:numId="7">
    <w:abstractNumId w:val="7"/>
  </w:num>
  <w:num w:numId="8">
    <w:abstractNumId w:val="6"/>
  </w:num>
  <w:num w:numId="9">
    <w:abstractNumId w:val="25"/>
  </w:num>
  <w:num w:numId="10">
    <w:abstractNumId w:val="35"/>
  </w:num>
  <w:num w:numId="11">
    <w:abstractNumId w:val="16"/>
  </w:num>
  <w:num w:numId="12">
    <w:abstractNumId w:val="32"/>
  </w:num>
  <w:num w:numId="13">
    <w:abstractNumId w:val="17"/>
  </w:num>
  <w:num w:numId="14">
    <w:abstractNumId w:val="11"/>
  </w:num>
  <w:num w:numId="15">
    <w:abstractNumId w:val="30"/>
  </w:num>
  <w:num w:numId="16">
    <w:abstractNumId w:val="28"/>
  </w:num>
  <w:num w:numId="17">
    <w:abstractNumId w:val="13"/>
  </w:num>
  <w:num w:numId="18">
    <w:abstractNumId w:val="26"/>
  </w:num>
  <w:num w:numId="19">
    <w:abstractNumId w:val="34"/>
  </w:num>
  <w:num w:numId="20">
    <w:abstractNumId w:val="10"/>
  </w:num>
  <w:num w:numId="21">
    <w:abstractNumId w:val="2"/>
  </w:num>
  <w:num w:numId="22">
    <w:abstractNumId w:val="3"/>
  </w:num>
  <w:num w:numId="23">
    <w:abstractNumId w:val="4"/>
  </w:num>
  <w:num w:numId="24">
    <w:abstractNumId w:val="5"/>
  </w:num>
  <w:num w:numId="25">
    <w:abstractNumId w:val="33"/>
  </w:num>
  <w:num w:numId="26">
    <w:abstractNumId w:val="31"/>
  </w:num>
  <w:num w:numId="27">
    <w:abstractNumId w:val="24"/>
  </w:num>
  <w:num w:numId="28">
    <w:abstractNumId w:val="8"/>
  </w:num>
  <w:num w:numId="29">
    <w:abstractNumId w:val="19"/>
  </w:num>
  <w:num w:numId="30">
    <w:abstractNumId w:val="15"/>
  </w:num>
  <w:num w:numId="31">
    <w:abstractNumId w:val="21"/>
  </w:num>
  <w:num w:numId="32">
    <w:abstractNumId w:val="27"/>
  </w:num>
  <w:num w:numId="33">
    <w:abstractNumId w:val="14"/>
  </w:num>
  <w:num w:numId="34">
    <w:abstractNumId w:val="23"/>
  </w:num>
  <w:num w:numId="35">
    <w:abstractNumId w:val="22"/>
  </w:num>
  <w:num w:numId="36">
    <w:abstractNumId w:val="37"/>
  </w:num>
  <w:num w:numId="37">
    <w:abstractNumId w:val="18"/>
  </w:num>
  <w:num w:numId="38">
    <w:abstractNumId w:val="38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3622A"/>
    <w:rsid w:val="00040A76"/>
    <w:rsid w:val="0007079B"/>
    <w:rsid w:val="00073144"/>
    <w:rsid w:val="000856DB"/>
    <w:rsid w:val="000A406A"/>
    <w:rsid w:val="000D3553"/>
    <w:rsid w:val="000E566F"/>
    <w:rsid w:val="001045A5"/>
    <w:rsid w:val="00162F49"/>
    <w:rsid w:val="00167E78"/>
    <w:rsid w:val="00184B2B"/>
    <w:rsid w:val="00191CEB"/>
    <w:rsid w:val="001B7C71"/>
    <w:rsid w:val="001C5168"/>
    <w:rsid w:val="001D0180"/>
    <w:rsid w:val="00212D97"/>
    <w:rsid w:val="00214395"/>
    <w:rsid w:val="00216733"/>
    <w:rsid w:val="002213D6"/>
    <w:rsid w:val="002252C0"/>
    <w:rsid w:val="002349E4"/>
    <w:rsid w:val="002360A9"/>
    <w:rsid w:val="0025104A"/>
    <w:rsid w:val="00257440"/>
    <w:rsid w:val="002A160C"/>
    <w:rsid w:val="002A17C6"/>
    <w:rsid w:val="002A71D0"/>
    <w:rsid w:val="002F1B18"/>
    <w:rsid w:val="00333D65"/>
    <w:rsid w:val="00334CBF"/>
    <w:rsid w:val="003659B2"/>
    <w:rsid w:val="00381B2C"/>
    <w:rsid w:val="00394C15"/>
    <w:rsid w:val="003B48C7"/>
    <w:rsid w:val="003C0E99"/>
    <w:rsid w:val="003F1C28"/>
    <w:rsid w:val="0040545C"/>
    <w:rsid w:val="00412B10"/>
    <w:rsid w:val="00436576"/>
    <w:rsid w:val="00445F0D"/>
    <w:rsid w:val="0046734C"/>
    <w:rsid w:val="00493446"/>
    <w:rsid w:val="004A0502"/>
    <w:rsid w:val="004B5938"/>
    <w:rsid w:val="004C6EAD"/>
    <w:rsid w:val="00524CB1"/>
    <w:rsid w:val="00524FD2"/>
    <w:rsid w:val="00534608"/>
    <w:rsid w:val="00544E99"/>
    <w:rsid w:val="00551682"/>
    <w:rsid w:val="005844B8"/>
    <w:rsid w:val="005A520B"/>
    <w:rsid w:val="005A7C18"/>
    <w:rsid w:val="005A7D9E"/>
    <w:rsid w:val="005C4F11"/>
    <w:rsid w:val="005C70FF"/>
    <w:rsid w:val="005D41C8"/>
    <w:rsid w:val="005D5CDE"/>
    <w:rsid w:val="005F28EF"/>
    <w:rsid w:val="0062310E"/>
    <w:rsid w:val="0063180A"/>
    <w:rsid w:val="00650DFB"/>
    <w:rsid w:val="006560B1"/>
    <w:rsid w:val="00680D3C"/>
    <w:rsid w:val="006824BC"/>
    <w:rsid w:val="0071416C"/>
    <w:rsid w:val="00724A2F"/>
    <w:rsid w:val="0076079E"/>
    <w:rsid w:val="007628AA"/>
    <w:rsid w:val="00771B7C"/>
    <w:rsid w:val="00780EC5"/>
    <w:rsid w:val="007964EA"/>
    <w:rsid w:val="007B0740"/>
    <w:rsid w:val="007C199D"/>
    <w:rsid w:val="007F4297"/>
    <w:rsid w:val="00821E18"/>
    <w:rsid w:val="008277BF"/>
    <w:rsid w:val="0086502A"/>
    <w:rsid w:val="008725C4"/>
    <w:rsid w:val="008754A8"/>
    <w:rsid w:val="008757BF"/>
    <w:rsid w:val="008A75E2"/>
    <w:rsid w:val="008B10BD"/>
    <w:rsid w:val="008C148F"/>
    <w:rsid w:val="008E7037"/>
    <w:rsid w:val="008F4A1E"/>
    <w:rsid w:val="008F6D0B"/>
    <w:rsid w:val="009012FE"/>
    <w:rsid w:val="00953CD2"/>
    <w:rsid w:val="00997D8D"/>
    <w:rsid w:val="009A0DCF"/>
    <w:rsid w:val="009B03FA"/>
    <w:rsid w:val="009B2FD7"/>
    <w:rsid w:val="009B53DB"/>
    <w:rsid w:val="009D0CCC"/>
    <w:rsid w:val="009E2AC9"/>
    <w:rsid w:val="00A12F51"/>
    <w:rsid w:val="00A40310"/>
    <w:rsid w:val="00A5014F"/>
    <w:rsid w:val="00A61F3B"/>
    <w:rsid w:val="00A67CF7"/>
    <w:rsid w:val="00A72965"/>
    <w:rsid w:val="00A74EAE"/>
    <w:rsid w:val="00AB02A8"/>
    <w:rsid w:val="00AC099D"/>
    <w:rsid w:val="00AC5D15"/>
    <w:rsid w:val="00AD2AEE"/>
    <w:rsid w:val="00AD78EE"/>
    <w:rsid w:val="00AE7DEF"/>
    <w:rsid w:val="00AF0BCE"/>
    <w:rsid w:val="00B549BF"/>
    <w:rsid w:val="00BB1D92"/>
    <w:rsid w:val="00BD0B8C"/>
    <w:rsid w:val="00BF759D"/>
    <w:rsid w:val="00C02AB4"/>
    <w:rsid w:val="00C15223"/>
    <w:rsid w:val="00C21AF5"/>
    <w:rsid w:val="00C41735"/>
    <w:rsid w:val="00C53044"/>
    <w:rsid w:val="00C80287"/>
    <w:rsid w:val="00CF2C21"/>
    <w:rsid w:val="00D0091E"/>
    <w:rsid w:val="00D0486A"/>
    <w:rsid w:val="00D33D3F"/>
    <w:rsid w:val="00D456F6"/>
    <w:rsid w:val="00D62CC2"/>
    <w:rsid w:val="00D97AC7"/>
    <w:rsid w:val="00DC7040"/>
    <w:rsid w:val="00E13566"/>
    <w:rsid w:val="00E14C9A"/>
    <w:rsid w:val="00E25B8A"/>
    <w:rsid w:val="00E41254"/>
    <w:rsid w:val="00E619F7"/>
    <w:rsid w:val="00E7759A"/>
    <w:rsid w:val="00EA1483"/>
    <w:rsid w:val="00EA51F7"/>
    <w:rsid w:val="00EA5239"/>
    <w:rsid w:val="00EB5DCA"/>
    <w:rsid w:val="00ED0B1E"/>
    <w:rsid w:val="00ED7170"/>
    <w:rsid w:val="00EE2E6A"/>
    <w:rsid w:val="00EE3FFD"/>
    <w:rsid w:val="00EE62AE"/>
    <w:rsid w:val="00EF73DE"/>
    <w:rsid w:val="00F23C2F"/>
    <w:rsid w:val="00F343D9"/>
    <w:rsid w:val="00F4536F"/>
    <w:rsid w:val="00FB12B8"/>
    <w:rsid w:val="00FC0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C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2A17C6"/>
    <w:pPr>
      <w:keepNext/>
      <w:spacing w:after="0" w:line="240" w:lineRule="auto"/>
      <w:jc w:val="both"/>
      <w:outlineLvl w:val="0"/>
    </w:pPr>
    <w:rPr>
      <w:rFonts w:eastAsia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A17C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A17C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2"/>
    </w:rPr>
  </w:style>
  <w:style w:type="paragraph" w:styleId="5">
    <w:name w:val="heading 5"/>
    <w:basedOn w:val="a"/>
    <w:next w:val="a"/>
    <w:link w:val="50"/>
    <w:uiPriority w:val="99"/>
    <w:qFormat/>
    <w:rsid w:val="002A17C6"/>
    <w:pPr>
      <w:keepNext/>
      <w:spacing w:after="0" w:line="240" w:lineRule="auto"/>
      <w:jc w:val="both"/>
      <w:outlineLvl w:val="4"/>
    </w:pPr>
    <w:rPr>
      <w:rFonts w:eastAsia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A17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A17C6"/>
    <w:rPr>
      <w:rFonts w:ascii="Cambria" w:eastAsia="Times New Roman" w:hAnsi="Cambria" w:cs="Cambria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9"/>
    <w:rsid w:val="002A17C6"/>
    <w:rPr>
      <w:rFonts w:ascii="Times New Roman" w:eastAsia="Times New Roman" w:hAnsi="Times New Roman" w:cs="Times New Roman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A17C6"/>
  </w:style>
  <w:style w:type="paragraph" w:customStyle="1" w:styleId="4">
    <w:name w:val="Знак Знак4"/>
    <w:basedOn w:val="a"/>
    <w:uiPriority w:val="99"/>
    <w:rsid w:val="002A17C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7">
    <w:name w:val="Знак Знак Знак Знак"/>
    <w:basedOn w:val="a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a8">
    <w:name w:val="Первая строка заголовка"/>
    <w:basedOn w:val="a"/>
    <w:uiPriority w:val="99"/>
    <w:rsid w:val="002A17C6"/>
    <w:pPr>
      <w:keepNext/>
      <w:keepLines/>
      <w:spacing w:before="960" w:after="120" w:line="240" w:lineRule="auto"/>
      <w:jc w:val="center"/>
    </w:pPr>
    <w:rPr>
      <w:rFonts w:eastAsia="Times New Roman" w:cs="Times New Roman"/>
      <w:b/>
      <w:bCs/>
      <w:noProof/>
      <w:sz w:val="32"/>
      <w:szCs w:val="32"/>
      <w:lang w:eastAsia="ru-RU"/>
    </w:rPr>
  </w:style>
  <w:style w:type="paragraph" w:styleId="a9">
    <w:name w:val="Body Text Indent"/>
    <w:basedOn w:val="a"/>
    <w:link w:val="aa"/>
    <w:uiPriority w:val="99"/>
    <w:rsid w:val="002A17C6"/>
    <w:pPr>
      <w:spacing w:after="0" w:line="240" w:lineRule="auto"/>
      <w:ind w:firstLine="708"/>
      <w:jc w:val="both"/>
    </w:pPr>
    <w:rPr>
      <w:rFonts w:eastAsia="Times New Roman" w:cs="Times New Roman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7C6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Cell">
    <w:name w:val="ConsPlusCell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c">
    <w:name w:val="Маркеры"/>
    <w:uiPriority w:val="99"/>
    <w:rsid w:val="002A17C6"/>
    <w:rPr>
      <w:rFonts w:ascii="StarSymbol" w:hAnsi="StarSymbol" w:cs="StarSymbol"/>
      <w:sz w:val="18"/>
      <w:szCs w:val="18"/>
    </w:rPr>
  </w:style>
  <w:style w:type="paragraph" w:customStyle="1" w:styleId="Heading">
    <w:name w:val="Heading"/>
    <w:uiPriority w:val="99"/>
    <w:rsid w:val="002A17C6"/>
    <w:pPr>
      <w:widowControl w:val="0"/>
      <w:tabs>
        <w:tab w:val="left" w:pos="0"/>
      </w:tabs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2A17C6"/>
    <w:pPr>
      <w:spacing w:after="120" w:line="48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rsid w:val="002A17C6"/>
    <w:pPr>
      <w:spacing w:before="100" w:beforeAutospacing="1" w:after="100" w:afterAutospacing="1" w:line="240" w:lineRule="auto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link w:val="ad"/>
    <w:uiPriority w:val="99"/>
    <w:locked/>
    <w:rsid w:val="002A17C6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23">
    <w:name w:val="Знак Знак Знак Знак2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customStyle="1" w:styleId="ae">
    <w:name w:val="Символ нумерации"/>
    <w:uiPriority w:val="99"/>
    <w:rsid w:val="002A17C6"/>
  </w:style>
  <w:style w:type="paragraph" w:styleId="af">
    <w:name w:val="Body Text"/>
    <w:basedOn w:val="a"/>
    <w:link w:val="af0"/>
    <w:uiPriority w:val="99"/>
    <w:rsid w:val="002A17C6"/>
    <w:pPr>
      <w:widowControl w:val="0"/>
      <w:tabs>
        <w:tab w:val="left" w:pos="0"/>
      </w:tabs>
      <w:suppressAutoHyphens/>
      <w:overflowPunct w:val="0"/>
      <w:spacing w:after="12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2A17C6"/>
    <w:rPr>
      <w:rFonts w:ascii="Arial" w:eastAsia="Calibri" w:hAnsi="Arial" w:cs="Arial"/>
      <w:sz w:val="24"/>
      <w:szCs w:val="24"/>
    </w:rPr>
  </w:style>
  <w:style w:type="paragraph" w:styleId="af1">
    <w:name w:val="List"/>
    <w:basedOn w:val="af"/>
    <w:uiPriority w:val="99"/>
    <w:rsid w:val="002A17C6"/>
  </w:style>
  <w:style w:type="paragraph" w:customStyle="1" w:styleId="13">
    <w:name w:val="Название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before="120" w:after="120" w:line="240" w:lineRule="auto"/>
    </w:pPr>
    <w:rPr>
      <w:rFonts w:ascii="Arial" w:eastAsia="Calibri" w:hAnsi="Arial" w:cs="Arial"/>
      <w:i/>
      <w:iCs/>
      <w:sz w:val="20"/>
      <w:szCs w:val="20"/>
    </w:rPr>
  </w:style>
  <w:style w:type="paragraph" w:customStyle="1" w:styleId="14">
    <w:name w:val="Указатель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5">
    <w:name w:val="Абзац1 без отступ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autoSpaceDE w:val="0"/>
      <w:spacing w:after="60" w:line="360" w:lineRule="exact"/>
      <w:jc w:val="both"/>
    </w:pPr>
    <w:rPr>
      <w:rFonts w:ascii="Arial" w:eastAsia="Times New Roman" w:hAnsi="Arial" w:cs="Arial"/>
      <w:color w:val="000000"/>
      <w:szCs w:val="28"/>
      <w:lang w:eastAsia="ar-SA"/>
    </w:rPr>
  </w:style>
  <w:style w:type="paragraph" w:customStyle="1" w:styleId="WW-">
    <w:name w:val="WW-Абзац списк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paragraph" w:customStyle="1" w:styleId="af2">
    <w:name w:val="Содержимое таблицы"/>
    <w:basedOn w:val="af"/>
    <w:uiPriority w:val="99"/>
    <w:rsid w:val="002A17C6"/>
    <w:pPr>
      <w:suppressLineNumbers/>
    </w:pPr>
  </w:style>
  <w:style w:type="paragraph" w:customStyle="1" w:styleId="af3">
    <w:name w:val="Заголовок таблицы"/>
    <w:basedOn w:val="af2"/>
    <w:uiPriority w:val="99"/>
    <w:rsid w:val="002A17C6"/>
    <w:pPr>
      <w:jc w:val="center"/>
    </w:pPr>
    <w:rPr>
      <w:b/>
      <w:bCs/>
      <w:i/>
      <w:iCs/>
    </w:rPr>
  </w:style>
  <w:style w:type="paragraph" w:customStyle="1" w:styleId="16">
    <w:name w:val="Обычный1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4">
    <w:name w:val="List Paragraph"/>
    <w:basedOn w:val="a"/>
    <w:uiPriority w:val="99"/>
    <w:qFormat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character" w:styleId="af5">
    <w:name w:val="Hyperlink"/>
    <w:basedOn w:val="a0"/>
    <w:uiPriority w:val="99"/>
    <w:rsid w:val="002A17C6"/>
    <w:rPr>
      <w:color w:val="0000FF"/>
      <w:u w:val="single"/>
    </w:rPr>
  </w:style>
  <w:style w:type="character" w:styleId="af6">
    <w:name w:val="FollowedHyperlink"/>
    <w:basedOn w:val="a0"/>
    <w:uiPriority w:val="99"/>
    <w:rsid w:val="002A17C6"/>
    <w:rPr>
      <w:color w:val="800080"/>
      <w:u w:val="single"/>
    </w:rPr>
  </w:style>
  <w:style w:type="paragraph" w:customStyle="1" w:styleId="24">
    <w:name w:val="Знак Знак2"/>
    <w:basedOn w:val="a"/>
    <w:uiPriority w:val="99"/>
    <w:rsid w:val="002A17C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7">
    <w:name w:val="footer"/>
    <w:basedOn w:val="a"/>
    <w:link w:val="af8"/>
    <w:rsid w:val="002A17C6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af7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7">
    <w:name w:val="Знак Знак Знак Знак1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styleId="af9">
    <w:name w:val="page number"/>
    <w:basedOn w:val="a0"/>
    <w:uiPriority w:val="99"/>
    <w:rsid w:val="002A17C6"/>
  </w:style>
  <w:style w:type="paragraph" w:customStyle="1" w:styleId="210">
    <w:name w:val="Основной текст с отступом 21"/>
    <w:basedOn w:val="a"/>
    <w:uiPriority w:val="99"/>
    <w:rsid w:val="002A17C6"/>
    <w:pPr>
      <w:overflowPunct w:val="0"/>
      <w:spacing w:after="0" w:line="240" w:lineRule="auto"/>
      <w:ind w:left="360"/>
    </w:pPr>
    <w:rPr>
      <w:rFonts w:eastAsia="Times New Roman" w:cs="Times New Roman"/>
      <w:szCs w:val="28"/>
    </w:rPr>
  </w:style>
  <w:style w:type="table" w:customStyle="1" w:styleId="18">
    <w:name w:val="Сетка таблицы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C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2A17C6"/>
    <w:pPr>
      <w:keepNext/>
      <w:spacing w:after="0" w:line="240" w:lineRule="auto"/>
      <w:jc w:val="both"/>
      <w:outlineLvl w:val="0"/>
    </w:pPr>
    <w:rPr>
      <w:rFonts w:eastAsia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A17C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A17C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2"/>
    </w:rPr>
  </w:style>
  <w:style w:type="paragraph" w:styleId="5">
    <w:name w:val="heading 5"/>
    <w:basedOn w:val="a"/>
    <w:next w:val="a"/>
    <w:link w:val="50"/>
    <w:uiPriority w:val="99"/>
    <w:qFormat/>
    <w:rsid w:val="002A17C6"/>
    <w:pPr>
      <w:keepNext/>
      <w:spacing w:after="0" w:line="240" w:lineRule="auto"/>
      <w:jc w:val="both"/>
      <w:outlineLvl w:val="4"/>
    </w:pPr>
    <w:rPr>
      <w:rFonts w:eastAsia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A17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A17C6"/>
    <w:rPr>
      <w:rFonts w:ascii="Cambria" w:eastAsia="Times New Roman" w:hAnsi="Cambria" w:cs="Cambria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9"/>
    <w:rsid w:val="002A17C6"/>
    <w:rPr>
      <w:rFonts w:ascii="Times New Roman" w:eastAsia="Times New Roman" w:hAnsi="Times New Roman" w:cs="Times New Roman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A17C6"/>
  </w:style>
  <w:style w:type="paragraph" w:customStyle="1" w:styleId="4">
    <w:name w:val="Знак Знак4"/>
    <w:basedOn w:val="a"/>
    <w:uiPriority w:val="99"/>
    <w:rsid w:val="002A17C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7">
    <w:name w:val="Знак Знак Знак Знак"/>
    <w:basedOn w:val="a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a8">
    <w:name w:val="Первая строка заголовка"/>
    <w:basedOn w:val="a"/>
    <w:uiPriority w:val="99"/>
    <w:rsid w:val="002A17C6"/>
    <w:pPr>
      <w:keepNext/>
      <w:keepLines/>
      <w:spacing w:before="960" w:after="120" w:line="240" w:lineRule="auto"/>
      <w:jc w:val="center"/>
    </w:pPr>
    <w:rPr>
      <w:rFonts w:eastAsia="Times New Roman" w:cs="Times New Roman"/>
      <w:b/>
      <w:bCs/>
      <w:noProof/>
      <w:sz w:val="32"/>
      <w:szCs w:val="32"/>
      <w:lang w:eastAsia="ru-RU"/>
    </w:rPr>
  </w:style>
  <w:style w:type="paragraph" w:styleId="a9">
    <w:name w:val="Body Text Indent"/>
    <w:basedOn w:val="a"/>
    <w:link w:val="aa"/>
    <w:uiPriority w:val="99"/>
    <w:rsid w:val="002A17C6"/>
    <w:pPr>
      <w:spacing w:after="0" w:line="240" w:lineRule="auto"/>
      <w:ind w:firstLine="708"/>
      <w:jc w:val="both"/>
    </w:pPr>
    <w:rPr>
      <w:rFonts w:eastAsia="Times New Roman" w:cs="Times New Roman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7C6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Cell">
    <w:name w:val="ConsPlusCell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c">
    <w:name w:val="Маркеры"/>
    <w:uiPriority w:val="99"/>
    <w:rsid w:val="002A17C6"/>
    <w:rPr>
      <w:rFonts w:ascii="StarSymbol" w:hAnsi="StarSymbol" w:cs="StarSymbol"/>
      <w:sz w:val="18"/>
      <w:szCs w:val="18"/>
    </w:rPr>
  </w:style>
  <w:style w:type="paragraph" w:customStyle="1" w:styleId="Heading">
    <w:name w:val="Heading"/>
    <w:uiPriority w:val="99"/>
    <w:rsid w:val="002A17C6"/>
    <w:pPr>
      <w:widowControl w:val="0"/>
      <w:tabs>
        <w:tab w:val="left" w:pos="0"/>
      </w:tabs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2A17C6"/>
    <w:pPr>
      <w:spacing w:after="120" w:line="48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rsid w:val="002A17C6"/>
    <w:pPr>
      <w:spacing w:before="100" w:beforeAutospacing="1" w:after="100" w:afterAutospacing="1" w:line="240" w:lineRule="auto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link w:val="ad"/>
    <w:uiPriority w:val="99"/>
    <w:locked/>
    <w:rsid w:val="002A17C6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23">
    <w:name w:val="Знак Знак Знак Знак2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customStyle="1" w:styleId="ae">
    <w:name w:val="Символ нумерации"/>
    <w:uiPriority w:val="99"/>
    <w:rsid w:val="002A17C6"/>
  </w:style>
  <w:style w:type="paragraph" w:styleId="af">
    <w:name w:val="Body Text"/>
    <w:basedOn w:val="a"/>
    <w:link w:val="af0"/>
    <w:uiPriority w:val="99"/>
    <w:rsid w:val="002A17C6"/>
    <w:pPr>
      <w:widowControl w:val="0"/>
      <w:tabs>
        <w:tab w:val="left" w:pos="0"/>
      </w:tabs>
      <w:suppressAutoHyphens/>
      <w:overflowPunct w:val="0"/>
      <w:spacing w:after="12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2A17C6"/>
    <w:rPr>
      <w:rFonts w:ascii="Arial" w:eastAsia="Calibri" w:hAnsi="Arial" w:cs="Arial"/>
      <w:sz w:val="24"/>
      <w:szCs w:val="24"/>
    </w:rPr>
  </w:style>
  <w:style w:type="paragraph" w:styleId="af1">
    <w:name w:val="List"/>
    <w:basedOn w:val="af"/>
    <w:uiPriority w:val="99"/>
    <w:rsid w:val="002A17C6"/>
  </w:style>
  <w:style w:type="paragraph" w:customStyle="1" w:styleId="13">
    <w:name w:val="Название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before="120" w:after="120" w:line="240" w:lineRule="auto"/>
    </w:pPr>
    <w:rPr>
      <w:rFonts w:ascii="Arial" w:eastAsia="Calibri" w:hAnsi="Arial" w:cs="Arial"/>
      <w:i/>
      <w:iCs/>
      <w:sz w:val="20"/>
      <w:szCs w:val="20"/>
    </w:rPr>
  </w:style>
  <w:style w:type="paragraph" w:customStyle="1" w:styleId="14">
    <w:name w:val="Указатель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5">
    <w:name w:val="Абзац1 без отступ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autoSpaceDE w:val="0"/>
      <w:spacing w:after="60" w:line="360" w:lineRule="exact"/>
      <w:jc w:val="both"/>
    </w:pPr>
    <w:rPr>
      <w:rFonts w:ascii="Arial" w:eastAsia="Times New Roman" w:hAnsi="Arial" w:cs="Arial"/>
      <w:color w:val="000000"/>
      <w:szCs w:val="28"/>
      <w:lang w:eastAsia="ar-SA"/>
    </w:rPr>
  </w:style>
  <w:style w:type="paragraph" w:customStyle="1" w:styleId="WW-">
    <w:name w:val="WW-Абзац списк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paragraph" w:customStyle="1" w:styleId="af2">
    <w:name w:val="Содержимое таблицы"/>
    <w:basedOn w:val="af"/>
    <w:uiPriority w:val="99"/>
    <w:rsid w:val="002A17C6"/>
    <w:pPr>
      <w:suppressLineNumbers/>
    </w:pPr>
  </w:style>
  <w:style w:type="paragraph" w:customStyle="1" w:styleId="af3">
    <w:name w:val="Заголовок таблицы"/>
    <w:basedOn w:val="af2"/>
    <w:uiPriority w:val="99"/>
    <w:rsid w:val="002A17C6"/>
    <w:pPr>
      <w:jc w:val="center"/>
    </w:pPr>
    <w:rPr>
      <w:b/>
      <w:bCs/>
      <w:i/>
      <w:iCs/>
    </w:rPr>
  </w:style>
  <w:style w:type="paragraph" w:customStyle="1" w:styleId="16">
    <w:name w:val="Обычный1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4">
    <w:name w:val="List Paragraph"/>
    <w:basedOn w:val="a"/>
    <w:uiPriority w:val="99"/>
    <w:qFormat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character" w:styleId="af5">
    <w:name w:val="Hyperlink"/>
    <w:basedOn w:val="a0"/>
    <w:uiPriority w:val="99"/>
    <w:rsid w:val="002A17C6"/>
    <w:rPr>
      <w:color w:val="0000FF"/>
      <w:u w:val="single"/>
    </w:rPr>
  </w:style>
  <w:style w:type="character" w:styleId="af6">
    <w:name w:val="FollowedHyperlink"/>
    <w:basedOn w:val="a0"/>
    <w:uiPriority w:val="99"/>
    <w:rsid w:val="002A17C6"/>
    <w:rPr>
      <w:color w:val="800080"/>
      <w:u w:val="single"/>
    </w:rPr>
  </w:style>
  <w:style w:type="paragraph" w:customStyle="1" w:styleId="24">
    <w:name w:val="Знак Знак2"/>
    <w:basedOn w:val="a"/>
    <w:uiPriority w:val="99"/>
    <w:rsid w:val="002A17C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7">
    <w:name w:val="footer"/>
    <w:basedOn w:val="a"/>
    <w:link w:val="af8"/>
    <w:rsid w:val="002A17C6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af7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7">
    <w:name w:val="Знак Знак Знак Знак1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styleId="af9">
    <w:name w:val="page number"/>
    <w:basedOn w:val="a0"/>
    <w:uiPriority w:val="99"/>
    <w:rsid w:val="002A17C6"/>
  </w:style>
  <w:style w:type="paragraph" w:customStyle="1" w:styleId="210">
    <w:name w:val="Основной текст с отступом 21"/>
    <w:basedOn w:val="a"/>
    <w:uiPriority w:val="99"/>
    <w:rsid w:val="002A17C6"/>
    <w:pPr>
      <w:overflowPunct w:val="0"/>
      <w:spacing w:after="0" w:line="240" w:lineRule="auto"/>
      <w:ind w:left="360"/>
    </w:pPr>
    <w:rPr>
      <w:rFonts w:eastAsia="Times New Roman" w:cs="Times New Roman"/>
      <w:szCs w:val="28"/>
    </w:rPr>
  </w:style>
  <w:style w:type="table" w:customStyle="1" w:styleId="18">
    <w:name w:val="Сетка таблицы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3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2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6993C-A939-43D2-81E8-62F9F49CB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13</Pages>
  <Words>1640</Words>
  <Characters>9349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User</cp:lastModifiedBy>
  <cp:revision>21</cp:revision>
  <cp:lastPrinted>2025-07-10T11:45:00Z</cp:lastPrinted>
  <dcterms:created xsi:type="dcterms:W3CDTF">2024-12-19T13:07:00Z</dcterms:created>
  <dcterms:modified xsi:type="dcterms:W3CDTF">2025-07-10T11:45:00Z</dcterms:modified>
</cp:coreProperties>
</file>