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C1C" w:rsidRDefault="00646C1C" w:rsidP="00C02AB4">
      <w:pPr>
        <w:jc w:val="center"/>
      </w:pPr>
    </w:p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05BCACA9" wp14:editId="32388EDC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7A1139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04.04.2025</w:t>
            </w:r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143395" w:rsidRDefault="00646C1C" w:rsidP="00C0719B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</w:t>
            </w:r>
            <w:r w:rsidR="00C02AB4"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</w:t>
            </w:r>
            <w:r w:rsidR="007A1139">
              <w:rPr>
                <w:rFonts w:eastAsia="Times New Roman" w:cs="Times New Roman"/>
                <w:szCs w:val="28"/>
                <w:lang w:eastAsia="ar-SA"/>
              </w:rPr>
              <w:t>517</w:t>
            </w:r>
            <w:r w:rsidR="00C02AB4" w:rsidRPr="00143395">
              <w:rPr>
                <w:rFonts w:eastAsia="Times New Roman" w:cs="Times New Roman"/>
                <w:szCs w:val="28"/>
                <w:lang w:eastAsia="ar-SA"/>
              </w:rPr>
              <w:t xml:space="preserve">   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5DF7" w:rsidRPr="00274024" w:rsidRDefault="00F0582F" w:rsidP="00274024">
      <w:pPr>
        <w:spacing w:after="480" w:line="240" w:lineRule="auto"/>
        <w:jc w:val="center"/>
        <w:rPr>
          <w:rFonts w:eastAsia="Times New Roman" w:cs="Times New Roman"/>
          <w:sz w:val="27"/>
          <w:szCs w:val="27"/>
          <w:lang w:eastAsia="ru-RU"/>
        </w:rPr>
      </w:pPr>
      <w:r w:rsidRPr="00274024">
        <w:rPr>
          <w:rFonts w:eastAsia="Times New Roman" w:cs="Times New Roman"/>
          <w:b/>
          <w:sz w:val="27"/>
          <w:szCs w:val="27"/>
          <w:lang w:eastAsia="ru-RU"/>
        </w:rPr>
        <w:t>О выдаче разрешения на условно разрешенный вид использования земельного участка</w:t>
      </w:r>
      <w:r w:rsidR="00667C0B" w:rsidRPr="00274024">
        <w:rPr>
          <w:rFonts w:eastAsia="Times New Roman" w:cs="Times New Roman"/>
          <w:sz w:val="27"/>
          <w:szCs w:val="27"/>
          <w:lang w:eastAsia="ru-RU"/>
        </w:rPr>
        <w:t xml:space="preserve"> </w:t>
      </w:r>
      <w:r w:rsidR="00F04B53" w:rsidRPr="00274024">
        <w:rPr>
          <w:rFonts w:eastAsia="Times New Roman" w:cs="Times New Roman"/>
          <w:b/>
          <w:sz w:val="27"/>
          <w:szCs w:val="27"/>
          <w:lang w:eastAsia="ru-RU"/>
        </w:rPr>
        <w:t>с кадастровым номером 43:05:330702:1406</w:t>
      </w:r>
      <w:r w:rsidR="00F04B53" w:rsidRPr="00274024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</w:t>
      </w:r>
    </w:p>
    <w:p w:rsidR="00F0582F" w:rsidRPr="00274024" w:rsidRDefault="00F0582F" w:rsidP="00B76647">
      <w:pPr>
        <w:spacing w:after="0" w:line="360" w:lineRule="auto"/>
        <w:ind w:firstLine="720"/>
        <w:jc w:val="both"/>
        <w:rPr>
          <w:rFonts w:eastAsia="Times New Roman" w:cs="Times New Roman"/>
          <w:sz w:val="27"/>
          <w:szCs w:val="27"/>
          <w:lang w:eastAsia="ru-RU"/>
        </w:rPr>
      </w:pPr>
      <w:r w:rsidRPr="00274024">
        <w:rPr>
          <w:rFonts w:eastAsia="Times New Roman" w:cs="Times New Roman"/>
          <w:sz w:val="27"/>
          <w:szCs w:val="27"/>
          <w:lang w:eastAsia="ru-RU"/>
        </w:rPr>
        <w:t>Рассмотрев заявлени</w:t>
      </w:r>
      <w:r w:rsidR="00667C0B" w:rsidRPr="00274024">
        <w:rPr>
          <w:rFonts w:eastAsia="Times New Roman" w:cs="Times New Roman"/>
          <w:sz w:val="27"/>
          <w:szCs w:val="27"/>
          <w:lang w:eastAsia="ru-RU"/>
        </w:rPr>
        <w:t>е</w:t>
      </w:r>
      <w:r w:rsidRPr="00274024">
        <w:rPr>
          <w:rFonts w:eastAsia="Times New Roman" w:cs="Times New Roman"/>
          <w:sz w:val="27"/>
          <w:szCs w:val="27"/>
          <w:lang w:eastAsia="ru-RU"/>
        </w:rPr>
        <w:t xml:space="preserve"> </w:t>
      </w:r>
      <w:r w:rsidR="00143395" w:rsidRPr="00274024">
        <w:rPr>
          <w:rFonts w:eastAsia="Times New Roman" w:cs="Times New Roman"/>
          <w:sz w:val="27"/>
          <w:szCs w:val="27"/>
          <w:lang w:eastAsia="ru-RU"/>
        </w:rPr>
        <w:t>от 27.02.2025</w:t>
      </w:r>
      <w:r w:rsidRPr="00274024">
        <w:rPr>
          <w:rFonts w:eastAsia="Times New Roman" w:cs="Times New Roman"/>
          <w:sz w:val="27"/>
          <w:szCs w:val="27"/>
          <w:lang w:eastAsia="ru-RU"/>
        </w:rPr>
        <w:t xml:space="preserve">, руководствуясь ст.39 Градостроительного кодекса Российской Федерации, на основании заключения комиссии по реализации правил землепользования и застройки о результатах </w:t>
      </w:r>
      <w:r w:rsidR="00B76647" w:rsidRPr="00274024">
        <w:rPr>
          <w:rFonts w:eastAsia="Times New Roman" w:cs="Times New Roman"/>
          <w:sz w:val="27"/>
          <w:szCs w:val="27"/>
          <w:lang w:eastAsia="ru-RU"/>
        </w:rPr>
        <w:t>общественных обсуждений</w:t>
      </w:r>
      <w:r w:rsidRPr="00274024">
        <w:rPr>
          <w:rFonts w:eastAsia="Times New Roman" w:cs="Times New Roman"/>
          <w:sz w:val="27"/>
          <w:szCs w:val="27"/>
          <w:lang w:eastAsia="ru-RU"/>
        </w:rPr>
        <w:t xml:space="preserve"> по вопросу о предоставлении разрешения на условно-разрешенный вид использования от </w:t>
      </w:r>
      <w:r w:rsidR="00143395" w:rsidRPr="00274024">
        <w:rPr>
          <w:rFonts w:eastAsia="Times New Roman" w:cs="Times New Roman"/>
          <w:sz w:val="27"/>
          <w:szCs w:val="27"/>
          <w:lang w:eastAsia="ru-RU"/>
        </w:rPr>
        <w:t>03.04.2025</w:t>
      </w:r>
      <w:r w:rsidRPr="00274024">
        <w:rPr>
          <w:rFonts w:eastAsia="Times New Roman" w:cs="Times New Roman"/>
          <w:sz w:val="27"/>
          <w:szCs w:val="27"/>
          <w:lang w:eastAsia="ru-RU"/>
        </w:rPr>
        <w:t xml:space="preserve">, администрация </w:t>
      </w:r>
      <w:r w:rsidR="00B76647" w:rsidRPr="00274024">
        <w:rPr>
          <w:rFonts w:eastAsia="Times New Roman" w:cs="Times New Roman"/>
          <w:sz w:val="27"/>
          <w:szCs w:val="27"/>
          <w:lang w:eastAsia="ru-RU"/>
        </w:rPr>
        <w:t>Верхнекамского муниципального округа</w:t>
      </w:r>
      <w:r w:rsidRPr="00274024">
        <w:rPr>
          <w:rFonts w:eastAsia="Times New Roman" w:cs="Times New Roman"/>
          <w:sz w:val="27"/>
          <w:szCs w:val="27"/>
          <w:lang w:eastAsia="ru-RU"/>
        </w:rPr>
        <w:t xml:space="preserve"> ПОСТАНОВЛЯЕТ:</w:t>
      </w:r>
    </w:p>
    <w:p w:rsidR="001F50EE" w:rsidRPr="00274024" w:rsidRDefault="001F50EE" w:rsidP="009C1161">
      <w:pPr>
        <w:pStyle w:val="a7"/>
        <w:numPr>
          <w:ilvl w:val="0"/>
          <w:numId w:val="3"/>
        </w:numPr>
        <w:spacing w:after="0" w:line="360" w:lineRule="auto"/>
        <w:ind w:left="0" w:firstLine="720"/>
        <w:jc w:val="both"/>
        <w:rPr>
          <w:rFonts w:eastAsia="Times New Roman" w:cs="Times New Roman"/>
          <w:sz w:val="27"/>
          <w:szCs w:val="27"/>
          <w:lang w:eastAsia="ru-RU"/>
        </w:rPr>
      </w:pPr>
      <w:r w:rsidRPr="00274024">
        <w:rPr>
          <w:sz w:val="27"/>
          <w:szCs w:val="27"/>
        </w:rPr>
        <w:t xml:space="preserve">Предоставить </w:t>
      </w:r>
      <w:r w:rsidR="001E31BF" w:rsidRPr="00274024">
        <w:rPr>
          <w:bCs/>
          <w:color w:val="000000"/>
          <w:sz w:val="27"/>
          <w:szCs w:val="27"/>
        </w:rPr>
        <w:t xml:space="preserve">земельному участку с </w:t>
      </w:r>
      <w:r w:rsidR="00F04B53" w:rsidRPr="00063A8A">
        <w:rPr>
          <w:rFonts w:eastAsia="Times New Roman" w:cs="Times New Roman"/>
          <w:sz w:val="27"/>
          <w:szCs w:val="27"/>
          <w:lang w:eastAsia="ru-RU"/>
        </w:rPr>
        <w:t>кадастровым номером 43:05:330702:1406</w:t>
      </w:r>
      <w:r w:rsidR="00667C0B" w:rsidRPr="00063A8A">
        <w:rPr>
          <w:rFonts w:eastAsia="Times New Roman" w:cs="Times New Roman"/>
          <w:bCs/>
          <w:sz w:val="27"/>
          <w:szCs w:val="27"/>
          <w:lang w:eastAsia="ru-RU"/>
        </w:rPr>
        <w:t>, по адресу</w:t>
      </w:r>
      <w:r w:rsidR="00667C0B" w:rsidRPr="00274024">
        <w:rPr>
          <w:rFonts w:eastAsia="Times New Roman" w:cs="Times New Roman"/>
          <w:bCs/>
          <w:sz w:val="27"/>
          <w:szCs w:val="27"/>
          <w:lang w:eastAsia="ru-RU"/>
        </w:rPr>
        <w:t xml:space="preserve"> г. Кирс, ул. Ленина, з/у 23а</w:t>
      </w:r>
      <w:r w:rsidRPr="00274024">
        <w:rPr>
          <w:sz w:val="27"/>
          <w:szCs w:val="27"/>
        </w:rPr>
        <w:t xml:space="preserve">, расположенному в территориальной зоне </w:t>
      </w:r>
      <w:r w:rsidR="00667C0B" w:rsidRPr="00274024">
        <w:rPr>
          <w:rFonts w:eastAsia="Times New Roman" w:cs="Times New Roman"/>
          <w:sz w:val="27"/>
          <w:szCs w:val="27"/>
          <w:lang w:eastAsia="ru-RU"/>
        </w:rPr>
        <w:t>«Зоны объектов делового, общественного и социального назначения (ОД)»</w:t>
      </w:r>
      <w:r w:rsidRPr="00274024">
        <w:rPr>
          <w:sz w:val="27"/>
          <w:szCs w:val="27"/>
        </w:rPr>
        <w:t xml:space="preserve"> разрешение на условно разрешенный вид использования земельного участка - «</w:t>
      </w:r>
      <w:r w:rsidR="00667C0B" w:rsidRPr="00274024">
        <w:rPr>
          <w:rFonts w:eastAsia="Times New Roman" w:cs="Times New Roman"/>
          <w:bCs/>
          <w:sz w:val="27"/>
          <w:szCs w:val="27"/>
          <w:lang w:eastAsia="ru-RU"/>
        </w:rPr>
        <w:t>Общественное питание»</w:t>
      </w:r>
      <w:r w:rsidRPr="00274024">
        <w:rPr>
          <w:rFonts w:eastAsia="Times New Roman" w:cs="Times New Roman"/>
          <w:sz w:val="27"/>
          <w:szCs w:val="27"/>
          <w:lang w:eastAsia="ru-RU"/>
        </w:rPr>
        <w:t>.</w:t>
      </w:r>
    </w:p>
    <w:p w:rsidR="00BD2783" w:rsidRPr="00274024" w:rsidRDefault="00BD2783" w:rsidP="00BD2783">
      <w:pPr>
        <w:numPr>
          <w:ilvl w:val="0"/>
          <w:numId w:val="3"/>
        </w:numPr>
        <w:spacing w:after="0" w:line="360" w:lineRule="auto"/>
        <w:ind w:left="0" w:firstLine="720"/>
        <w:jc w:val="both"/>
        <w:rPr>
          <w:sz w:val="27"/>
          <w:szCs w:val="27"/>
        </w:rPr>
      </w:pPr>
      <w:r w:rsidRPr="00274024">
        <w:rPr>
          <w:sz w:val="27"/>
          <w:szCs w:val="27"/>
        </w:rPr>
        <w:t>Внести соответствующие изменения характеристик земельного участка в сведения государственного кадастрового учета.</w:t>
      </w:r>
    </w:p>
    <w:p w:rsidR="00BD2783" w:rsidRDefault="00BD2783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 w:val="27"/>
          <w:szCs w:val="27"/>
        </w:rPr>
      </w:pPr>
      <w:r w:rsidRPr="00274024">
        <w:rPr>
          <w:rFonts w:eastAsia="Times New Roman" w:cs="Times New Roman"/>
          <w:sz w:val="27"/>
          <w:szCs w:val="27"/>
          <w:lang w:eastAsia="ru-RU"/>
        </w:rPr>
        <w:t xml:space="preserve">Настоящее постановление опубликовать в Информационном бюллетене органов местного самоуправления </w:t>
      </w:r>
      <w:r w:rsidR="00250C63" w:rsidRPr="00274024">
        <w:rPr>
          <w:rFonts w:eastAsia="Times New Roman" w:cs="Times New Roman"/>
          <w:sz w:val="27"/>
          <w:szCs w:val="27"/>
          <w:lang w:eastAsia="ru-RU"/>
        </w:rPr>
        <w:t xml:space="preserve">муниципального образования </w:t>
      </w:r>
      <w:r w:rsidRPr="00274024">
        <w:rPr>
          <w:rFonts w:eastAsia="Times New Roman" w:cs="Times New Roman"/>
          <w:sz w:val="27"/>
          <w:szCs w:val="27"/>
          <w:lang w:eastAsia="ru-RU"/>
        </w:rPr>
        <w:t>Верхнекамск</w:t>
      </w:r>
      <w:r w:rsidR="00250C63" w:rsidRPr="00274024">
        <w:rPr>
          <w:rFonts w:eastAsia="Times New Roman" w:cs="Times New Roman"/>
          <w:sz w:val="27"/>
          <w:szCs w:val="27"/>
          <w:lang w:eastAsia="ru-RU"/>
        </w:rPr>
        <w:t>ий</w:t>
      </w:r>
      <w:r w:rsidRPr="00274024">
        <w:rPr>
          <w:rFonts w:eastAsia="Times New Roman" w:cs="Times New Roman"/>
          <w:sz w:val="27"/>
          <w:szCs w:val="27"/>
          <w:lang w:eastAsia="ru-RU"/>
        </w:rPr>
        <w:t xml:space="preserve"> муниципальн</w:t>
      </w:r>
      <w:r w:rsidR="00250C63" w:rsidRPr="00274024">
        <w:rPr>
          <w:rFonts w:eastAsia="Times New Roman" w:cs="Times New Roman"/>
          <w:sz w:val="27"/>
          <w:szCs w:val="27"/>
          <w:lang w:eastAsia="ru-RU"/>
        </w:rPr>
        <w:t>ый</w:t>
      </w:r>
      <w:r w:rsidRPr="00274024">
        <w:rPr>
          <w:rFonts w:eastAsia="Times New Roman" w:cs="Times New Roman"/>
          <w:sz w:val="27"/>
          <w:szCs w:val="27"/>
          <w:lang w:eastAsia="ru-RU"/>
        </w:rPr>
        <w:t xml:space="preserve"> округ </w:t>
      </w:r>
      <w:r w:rsidR="00250C63" w:rsidRPr="00274024">
        <w:rPr>
          <w:rFonts w:eastAsia="Times New Roman" w:cs="Times New Roman"/>
          <w:sz w:val="27"/>
          <w:szCs w:val="27"/>
          <w:lang w:eastAsia="ru-RU"/>
        </w:rPr>
        <w:t xml:space="preserve">Кировской области </w:t>
      </w:r>
      <w:r w:rsidRPr="00274024">
        <w:rPr>
          <w:rFonts w:eastAsia="Times New Roman" w:cs="Times New Roman"/>
          <w:sz w:val="27"/>
          <w:szCs w:val="27"/>
          <w:lang w:eastAsia="ru-RU"/>
        </w:rPr>
        <w:t>и разместить на официальном сайте муниципального образования Верхнекамский муници</w:t>
      </w:r>
      <w:r w:rsidR="00250C63" w:rsidRPr="00274024">
        <w:rPr>
          <w:rFonts w:eastAsia="Times New Roman" w:cs="Times New Roman"/>
          <w:sz w:val="27"/>
          <w:szCs w:val="27"/>
          <w:lang w:eastAsia="ru-RU"/>
        </w:rPr>
        <w:t>пальный округ Кировской области</w:t>
      </w:r>
      <w:r w:rsidRPr="00274024">
        <w:rPr>
          <w:sz w:val="27"/>
          <w:szCs w:val="27"/>
        </w:rPr>
        <w:t xml:space="preserve">. </w:t>
      </w:r>
    </w:p>
    <w:p w:rsidR="00646C1C" w:rsidRDefault="00646C1C" w:rsidP="00646C1C">
      <w:pPr>
        <w:tabs>
          <w:tab w:val="left" w:pos="426"/>
        </w:tabs>
        <w:spacing w:after="0" w:line="360" w:lineRule="auto"/>
        <w:jc w:val="both"/>
        <w:rPr>
          <w:sz w:val="27"/>
          <w:szCs w:val="27"/>
        </w:rPr>
      </w:pPr>
    </w:p>
    <w:p w:rsidR="00646C1C" w:rsidRPr="00646C1C" w:rsidRDefault="00646C1C" w:rsidP="00646C1C">
      <w:pPr>
        <w:tabs>
          <w:tab w:val="left" w:pos="426"/>
        </w:tabs>
        <w:spacing w:after="0" w:line="240" w:lineRule="auto"/>
        <w:jc w:val="both"/>
        <w:rPr>
          <w:sz w:val="27"/>
          <w:szCs w:val="27"/>
        </w:rPr>
      </w:pPr>
      <w:bookmarkStart w:id="0" w:name="_GoBack"/>
      <w:r w:rsidRPr="00646C1C">
        <w:rPr>
          <w:sz w:val="27"/>
          <w:szCs w:val="27"/>
        </w:rPr>
        <w:t xml:space="preserve">Глава </w:t>
      </w:r>
      <w:proofErr w:type="gramStart"/>
      <w:r w:rsidRPr="00646C1C">
        <w:rPr>
          <w:sz w:val="27"/>
          <w:szCs w:val="27"/>
        </w:rPr>
        <w:t>Верхнекамского</w:t>
      </w:r>
      <w:proofErr w:type="gramEnd"/>
    </w:p>
    <w:p w:rsidR="00646C1C" w:rsidRPr="00646C1C" w:rsidRDefault="00646C1C" w:rsidP="00646C1C">
      <w:pPr>
        <w:tabs>
          <w:tab w:val="left" w:pos="426"/>
        </w:tabs>
        <w:spacing w:after="0" w:line="240" w:lineRule="auto"/>
        <w:jc w:val="both"/>
        <w:rPr>
          <w:sz w:val="27"/>
          <w:szCs w:val="27"/>
        </w:rPr>
      </w:pPr>
      <w:r w:rsidRPr="00646C1C">
        <w:rPr>
          <w:sz w:val="27"/>
          <w:szCs w:val="27"/>
        </w:rPr>
        <w:t xml:space="preserve">муниципального округа    </w:t>
      </w:r>
      <w:r w:rsidRPr="00646C1C">
        <w:rPr>
          <w:sz w:val="27"/>
          <w:szCs w:val="27"/>
        </w:rPr>
        <w:tab/>
        <w:t xml:space="preserve">                Е.Ю. </w:t>
      </w:r>
      <w:proofErr w:type="spellStart"/>
      <w:r w:rsidRPr="00646C1C">
        <w:rPr>
          <w:sz w:val="27"/>
          <w:szCs w:val="27"/>
        </w:rPr>
        <w:t>Аммосова</w:t>
      </w:r>
      <w:proofErr w:type="spellEnd"/>
    </w:p>
    <w:p w:rsidR="00646C1C" w:rsidRPr="00646C1C" w:rsidRDefault="00646C1C" w:rsidP="00646C1C">
      <w:pPr>
        <w:tabs>
          <w:tab w:val="left" w:pos="426"/>
        </w:tabs>
        <w:spacing w:after="0" w:line="240" w:lineRule="auto"/>
        <w:jc w:val="both"/>
        <w:rPr>
          <w:sz w:val="27"/>
          <w:szCs w:val="27"/>
        </w:rPr>
      </w:pPr>
    </w:p>
    <w:p w:rsidR="00646C1C" w:rsidRPr="00646C1C" w:rsidRDefault="00646C1C" w:rsidP="00646C1C">
      <w:pPr>
        <w:tabs>
          <w:tab w:val="left" w:pos="426"/>
        </w:tabs>
        <w:spacing w:after="0" w:line="240" w:lineRule="auto"/>
        <w:jc w:val="both"/>
        <w:rPr>
          <w:sz w:val="22"/>
        </w:rPr>
      </w:pPr>
      <w:proofErr w:type="spellStart"/>
      <w:r w:rsidRPr="00646C1C">
        <w:rPr>
          <w:sz w:val="22"/>
        </w:rPr>
        <w:t>Кильдибекова</w:t>
      </w:r>
      <w:proofErr w:type="spellEnd"/>
      <w:r w:rsidRPr="00646C1C">
        <w:rPr>
          <w:sz w:val="22"/>
        </w:rPr>
        <w:t xml:space="preserve"> С.И.</w:t>
      </w:r>
    </w:p>
    <w:p w:rsidR="00646C1C" w:rsidRPr="00646C1C" w:rsidRDefault="00646C1C" w:rsidP="00646C1C">
      <w:pPr>
        <w:tabs>
          <w:tab w:val="left" w:pos="426"/>
        </w:tabs>
        <w:spacing w:after="0" w:line="240" w:lineRule="auto"/>
        <w:jc w:val="both"/>
        <w:rPr>
          <w:sz w:val="22"/>
        </w:rPr>
      </w:pPr>
      <w:r w:rsidRPr="00646C1C">
        <w:rPr>
          <w:sz w:val="22"/>
        </w:rPr>
        <w:t>2-30-33</w:t>
      </w:r>
      <w:bookmarkEnd w:id="0"/>
    </w:p>
    <w:sectPr w:rsidR="00646C1C" w:rsidRPr="00646C1C" w:rsidSect="00646C1C">
      <w:pgSz w:w="11906" w:h="16838"/>
      <w:pgMar w:top="48" w:right="850" w:bottom="6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996" w:rsidRDefault="00B41996" w:rsidP="00BD2783">
      <w:pPr>
        <w:spacing w:after="0" w:line="240" w:lineRule="auto"/>
      </w:pPr>
      <w:r>
        <w:separator/>
      </w:r>
    </w:p>
  </w:endnote>
  <w:endnote w:type="continuationSeparator" w:id="0">
    <w:p w:rsidR="00B41996" w:rsidRDefault="00B41996" w:rsidP="00B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996" w:rsidRDefault="00B41996" w:rsidP="00BD2783">
      <w:pPr>
        <w:spacing w:after="0" w:line="240" w:lineRule="auto"/>
      </w:pPr>
      <w:r>
        <w:separator/>
      </w:r>
    </w:p>
  </w:footnote>
  <w:footnote w:type="continuationSeparator" w:id="0">
    <w:p w:rsidR="00B41996" w:rsidRDefault="00B41996" w:rsidP="00BD2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9954E14"/>
    <w:multiLevelType w:val="hybridMultilevel"/>
    <w:tmpl w:val="D162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B0863"/>
    <w:multiLevelType w:val="hybridMultilevel"/>
    <w:tmpl w:val="CCD8F564"/>
    <w:lvl w:ilvl="0" w:tplc="EEE0B3FA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720D2E7D"/>
    <w:multiLevelType w:val="hybridMultilevel"/>
    <w:tmpl w:val="D3D8BE4A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1579"/>
    <w:rsid w:val="00011A34"/>
    <w:rsid w:val="000179D3"/>
    <w:rsid w:val="00043260"/>
    <w:rsid w:val="00063A8A"/>
    <w:rsid w:val="000744F6"/>
    <w:rsid w:val="00084D96"/>
    <w:rsid w:val="000C634C"/>
    <w:rsid w:val="00112D0F"/>
    <w:rsid w:val="00117CC8"/>
    <w:rsid w:val="00143395"/>
    <w:rsid w:val="00182D1F"/>
    <w:rsid w:val="001A2624"/>
    <w:rsid w:val="001B0710"/>
    <w:rsid w:val="001D277A"/>
    <w:rsid w:val="001E31BF"/>
    <w:rsid w:val="001F50EE"/>
    <w:rsid w:val="00200228"/>
    <w:rsid w:val="002213D6"/>
    <w:rsid w:val="002339F2"/>
    <w:rsid w:val="002360A9"/>
    <w:rsid w:val="00250C63"/>
    <w:rsid w:val="00256833"/>
    <w:rsid w:val="002605ED"/>
    <w:rsid w:val="00274024"/>
    <w:rsid w:val="00285B06"/>
    <w:rsid w:val="002A2E36"/>
    <w:rsid w:val="00301CC2"/>
    <w:rsid w:val="003106D4"/>
    <w:rsid w:val="00317580"/>
    <w:rsid w:val="00334CBF"/>
    <w:rsid w:val="003659B2"/>
    <w:rsid w:val="00380A18"/>
    <w:rsid w:val="004F0732"/>
    <w:rsid w:val="00524CB1"/>
    <w:rsid w:val="005258AF"/>
    <w:rsid w:val="00571032"/>
    <w:rsid w:val="00646C1C"/>
    <w:rsid w:val="00667C0B"/>
    <w:rsid w:val="0068041C"/>
    <w:rsid w:val="006824BC"/>
    <w:rsid w:val="00697866"/>
    <w:rsid w:val="006E756E"/>
    <w:rsid w:val="007349AF"/>
    <w:rsid w:val="00760065"/>
    <w:rsid w:val="0076404A"/>
    <w:rsid w:val="00772D76"/>
    <w:rsid w:val="007964EA"/>
    <w:rsid w:val="007A1139"/>
    <w:rsid w:val="007A3379"/>
    <w:rsid w:val="007C712F"/>
    <w:rsid w:val="00836C23"/>
    <w:rsid w:val="008509A3"/>
    <w:rsid w:val="0087752E"/>
    <w:rsid w:val="008A519A"/>
    <w:rsid w:val="009267D8"/>
    <w:rsid w:val="009C1161"/>
    <w:rsid w:val="009E1A03"/>
    <w:rsid w:val="009F0980"/>
    <w:rsid w:val="00A06641"/>
    <w:rsid w:val="00A15DF7"/>
    <w:rsid w:val="00A24AA8"/>
    <w:rsid w:val="00A434A8"/>
    <w:rsid w:val="00A5014F"/>
    <w:rsid w:val="00A61F3B"/>
    <w:rsid w:val="00A64DAF"/>
    <w:rsid w:val="00A73516"/>
    <w:rsid w:val="00AC5D15"/>
    <w:rsid w:val="00AD2AEE"/>
    <w:rsid w:val="00B328F2"/>
    <w:rsid w:val="00B406F9"/>
    <w:rsid w:val="00B41996"/>
    <w:rsid w:val="00B471E3"/>
    <w:rsid w:val="00B76647"/>
    <w:rsid w:val="00B97F30"/>
    <w:rsid w:val="00BA7145"/>
    <w:rsid w:val="00BD0B8C"/>
    <w:rsid w:val="00BD2783"/>
    <w:rsid w:val="00C02AB4"/>
    <w:rsid w:val="00C0719B"/>
    <w:rsid w:val="00C14D4A"/>
    <w:rsid w:val="00C22F53"/>
    <w:rsid w:val="00C92CD5"/>
    <w:rsid w:val="00C94DEA"/>
    <w:rsid w:val="00CA152D"/>
    <w:rsid w:val="00CF2C21"/>
    <w:rsid w:val="00D04418"/>
    <w:rsid w:val="00D0486A"/>
    <w:rsid w:val="00D87CC2"/>
    <w:rsid w:val="00DA7D7E"/>
    <w:rsid w:val="00DC7040"/>
    <w:rsid w:val="00E13566"/>
    <w:rsid w:val="00E469A0"/>
    <w:rsid w:val="00E46F18"/>
    <w:rsid w:val="00E751B3"/>
    <w:rsid w:val="00EE07BF"/>
    <w:rsid w:val="00EF2017"/>
    <w:rsid w:val="00F04B53"/>
    <w:rsid w:val="00F0582F"/>
    <w:rsid w:val="00F337DB"/>
    <w:rsid w:val="00F60C9C"/>
    <w:rsid w:val="00F862FC"/>
    <w:rsid w:val="00FB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7</cp:revision>
  <cp:lastPrinted>2025-04-07T12:26:00Z</cp:lastPrinted>
  <dcterms:created xsi:type="dcterms:W3CDTF">2025-04-07T05:45:00Z</dcterms:created>
  <dcterms:modified xsi:type="dcterms:W3CDTF">2025-04-07T12:26:00Z</dcterms:modified>
</cp:coreProperties>
</file>