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5D1EC1" w:rsidRDefault="005D1EC1" w:rsidP="00E43598">
            <w:pPr>
              <w:tabs>
                <w:tab w:val="left" w:pos="2765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09/09/2024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5D1EC1" w:rsidRDefault="005D1EC1" w:rsidP="001116D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1187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</w:p>
        </w:tc>
      </w:tr>
    </w:tbl>
    <w:p w:rsidR="00BD4CFE" w:rsidRPr="00DF73DB" w:rsidRDefault="00BD4CFE" w:rsidP="00C37824">
      <w:pPr>
        <w:suppressAutoHyphens/>
        <w:ind w:right="-74"/>
        <w:jc w:val="center"/>
        <w:rPr>
          <w:b/>
          <w:sz w:val="27"/>
          <w:szCs w:val="27"/>
        </w:rPr>
      </w:pPr>
      <w:r w:rsidRPr="00DF73DB">
        <w:rPr>
          <w:b/>
          <w:sz w:val="27"/>
          <w:szCs w:val="27"/>
        </w:rPr>
        <w:t>О проведении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 w:rsidRPr="00DF73DB">
        <w:rPr>
          <w:b/>
          <w:sz w:val="27"/>
          <w:szCs w:val="27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Pr="00DF73DB" w:rsidRDefault="0051748F" w:rsidP="00206B85">
      <w:pPr>
        <w:ind w:right="-74"/>
        <w:jc w:val="center"/>
        <w:rPr>
          <w:b/>
          <w:sz w:val="27"/>
          <w:szCs w:val="27"/>
        </w:rPr>
      </w:pPr>
    </w:p>
    <w:p w:rsidR="0051748F" w:rsidRPr="00DF73DB" w:rsidRDefault="0051748F" w:rsidP="00206B85">
      <w:pPr>
        <w:ind w:right="-74"/>
        <w:jc w:val="center"/>
        <w:rPr>
          <w:sz w:val="27"/>
          <w:szCs w:val="27"/>
        </w:rPr>
      </w:pPr>
    </w:p>
    <w:p w:rsidR="00CD405B" w:rsidRPr="00DF73DB" w:rsidRDefault="00F31A71" w:rsidP="00CD405B">
      <w:pPr>
        <w:tabs>
          <w:tab w:val="left" w:pos="709"/>
        </w:tabs>
        <w:suppressAutoHyphens/>
        <w:spacing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</w:t>
      </w:r>
      <w:r w:rsidR="00CD405B" w:rsidRPr="00DF73DB">
        <w:rPr>
          <w:sz w:val="27"/>
          <w:szCs w:val="27"/>
        </w:rPr>
        <w:t xml:space="preserve">В соответствии с п.4 ст.161 Жилищного Кодекса РФ, постановлением Правительства РФ от  06.02.2006  № 75 «О порядке проведения органом местного самоуправления открытого конкурса по отбору управляющей организации </w:t>
      </w:r>
      <w:proofErr w:type="gramStart"/>
      <w:r w:rsidR="00CD405B" w:rsidRPr="00DF73DB">
        <w:rPr>
          <w:sz w:val="27"/>
          <w:szCs w:val="27"/>
        </w:rPr>
        <w:t>для</w:t>
      </w:r>
      <w:proofErr w:type="gramEnd"/>
      <w:r w:rsidR="00CD405B" w:rsidRPr="00DF73DB">
        <w:rPr>
          <w:sz w:val="27"/>
          <w:szCs w:val="27"/>
        </w:rPr>
        <w:t xml:space="preserve"> </w:t>
      </w:r>
      <w:proofErr w:type="gramStart"/>
      <w:r w:rsidR="00CD405B" w:rsidRPr="00DF73DB">
        <w:rPr>
          <w:sz w:val="27"/>
          <w:szCs w:val="27"/>
        </w:rPr>
        <w:t xml:space="preserve">управления многоквартирным домом», постановлением  администрации Верхнекамского муниципального округа  от 31.01.2022  № 124 «Об установлении размера платы за содержание жилых помещений 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администрация Верхнекамского муниципального округа Кировской области  ПОСТАНОВЛЯЕТ: </w:t>
      </w:r>
      <w:proofErr w:type="gramEnd"/>
    </w:p>
    <w:p w:rsidR="00CD405B" w:rsidRPr="00DF73DB" w:rsidRDefault="00B25A11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="00CD405B" w:rsidRPr="00DF73DB">
        <w:rPr>
          <w:sz w:val="27"/>
          <w:szCs w:val="27"/>
        </w:rPr>
        <w:t xml:space="preserve">1.Отделу жилищно-коммунального хозяйства организовать работу по проведению открытого конкурса по отбору управляющей организации для управления многоквартирными домами, собственники помещений в которых не </w:t>
      </w:r>
      <w:r w:rsidR="00CD405B" w:rsidRPr="00DF73DB">
        <w:rPr>
          <w:sz w:val="27"/>
          <w:szCs w:val="27"/>
        </w:rPr>
        <w:lastRenderedPageBreak/>
        <w:t>выбрали способ управления или выбранный способ управления не реализован,  на право заключения договора управления многоквартирными домами.</w:t>
      </w:r>
    </w:p>
    <w:p w:rsidR="003916E0" w:rsidRDefault="00B25A11" w:rsidP="00CD405B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</w:t>
      </w:r>
      <w:r w:rsidR="00CD405B" w:rsidRPr="00DF73DB">
        <w:rPr>
          <w:sz w:val="27"/>
          <w:szCs w:val="27"/>
        </w:rPr>
        <w:t xml:space="preserve">2.Установить начальную (максимальную) цену на право заключения договора управления многоквартирными домами, согласно перечня, указанного в приложении к настоящему постановлению, в размере </w:t>
      </w:r>
      <w:r w:rsidR="003916E0" w:rsidRPr="003916E0">
        <w:rPr>
          <w:sz w:val="27"/>
          <w:szCs w:val="27"/>
        </w:rPr>
        <w:t>103388,23 рублей (сто три тысячи триста восем</w:t>
      </w:r>
      <w:r w:rsidR="00F31A71">
        <w:rPr>
          <w:sz w:val="27"/>
          <w:szCs w:val="27"/>
        </w:rPr>
        <w:t>ьдесят восемь</w:t>
      </w:r>
      <w:proofErr w:type="gramStart"/>
      <w:r w:rsidR="00F31A71">
        <w:rPr>
          <w:sz w:val="27"/>
          <w:szCs w:val="27"/>
        </w:rPr>
        <w:t xml:space="preserve"> )</w:t>
      </w:r>
      <w:proofErr w:type="gramEnd"/>
      <w:r w:rsidR="00F31A71">
        <w:rPr>
          <w:sz w:val="27"/>
          <w:szCs w:val="27"/>
        </w:rPr>
        <w:t xml:space="preserve"> рублей 23 копейки</w:t>
      </w:r>
      <w:r w:rsidR="003916E0" w:rsidRPr="003916E0">
        <w:rPr>
          <w:sz w:val="27"/>
          <w:szCs w:val="27"/>
        </w:rPr>
        <w:t xml:space="preserve"> в месяц.</w:t>
      </w:r>
    </w:p>
    <w:p w:rsidR="003916E0" w:rsidRDefault="00B25A11" w:rsidP="003916E0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</w:t>
      </w:r>
      <w:r w:rsidR="00CD405B" w:rsidRPr="00DF73DB">
        <w:rPr>
          <w:sz w:val="27"/>
          <w:szCs w:val="27"/>
        </w:rPr>
        <w:t xml:space="preserve">3. Установить размер обеспечения заявки на участие в конкурсе  в размере  </w:t>
      </w:r>
      <w:r w:rsidR="003916E0" w:rsidRPr="003916E0">
        <w:rPr>
          <w:sz w:val="27"/>
          <w:szCs w:val="27"/>
        </w:rPr>
        <w:t>5169,41 рублей (пять тысяч сто шестьдесят девять) рублей 41 копейка.</w:t>
      </w:r>
    </w:p>
    <w:p w:rsidR="00CD405B" w:rsidRPr="00DF73DB" w:rsidRDefault="006C4155" w:rsidP="003916E0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</w:t>
      </w:r>
      <w:r w:rsidR="00CD405B" w:rsidRPr="00DF73DB">
        <w:rPr>
          <w:sz w:val="27"/>
          <w:szCs w:val="27"/>
        </w:rPr>
        <w:t xml:space="preserve">4.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области,  а  также на сайте </w:t>
      </w:r>
      <w:hyperlink r:id="rId10" w:history="1">
        <w:r w:rsidR="00CD405B" w:rsidRPr="00DF73DB">
          <w:rPr>
            <w:rStyle w:val="af2"/>
            <w:sz w:val="27"/>
            <w:szCs w:val="27"/>
            <w:lang w:val="en-US"/>
          </w:rPr>
          <w:t>www</w:t>
        </w:r>
        <w:r w:rsidR="00CD405B" w:rsidRPr="00DF73DB">
          <w:rPr>
            <w:rStyle w:val="af2"/>
            <w:sz w:val="27"/>
            <w:szCs w:val="27"/>
          </w:rPr>
          <w:t>.</w:t>
        </w:r>
        <w:proofErr w:type="spellStart"/>
        <w:r w:rsidR="00CD405B" w:rsidRPr="00DF73DB">
          <w:rPr>
            <w:rStyle w:val="af2"/>
            <w:sz w:val="27"/>
            <w:szCs w:val="27"/>
            <w:lang w:val="en-US"/>
          </w:rPr>
          <w:t>torgi</w:t>
        </w:r>
        <w:proofErr w:type="spellEnd"/>
        <w:r w:rsidR="00CD405B" w:rsidRPr="00DF73DB">
          <w:rPr>
            <w:rStyle w:val="af2"/>
            <w:sz w:val="27"/>
            <w:szCs w:val="27"/>
          </w:rPr>
          <w:t>.</w:t>
        </w:r>
        <w:proofErr w:type="spellStart"/>
        <w:r w:rsidR="00CD405B" w:rsidRPr="00DF73DB">
          <w:rPr>
            <w:rStyle w:val="af2"/>
            <w:sz w:val="27"/>
            <w:szCs w:val="27"/>
            <w:lang w:val="en-US"/>
          </w:rPr>
          <w:t>gov</w:t>
        </w:r>
        <w:proofErr w:type="spellEnd"/>
        <w:r w:rsidR="00CD405B" w:rsidRPr="00DF73DB">
          <w:rPr>
            <w:rStyle w:val="af2"/>
            <w:sz w:val="27"/>
            <w:szCs w:val="27"/>
          </w:rPr>
          <w:t>.</w:t>
        </w:r>
        <w:proofErr w:type="spellStart"/>
        <w:r w:rsidR="00CD405B" w:rsidRPr="00DF73DB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="00CD405B" w:rsidRPr="00DF73DB">
        <w:rPr>
          <w:sz w:val="27"/>
          <w:szCs w:val="27"/>
        </w:rPr>
        <w:t xml:space="preserve"> с указанием сроков  и порядка проведения конкурса, даты, места и времени проведения конкурса, оформления его итогов.</w:t>
      </w:r>
    </w:p>
    <w:p w:rsidR="00F92CDA" w:rsidRPr="00DF73DB" w:rsidRDefault="00F92CDA" w:rsidP="00F92CDA">
      <w:pPr>
        <w:jc w:val="both"/>
        <w:rPr>
          <w:sz w:val="27"/>
          <w:szCs w:val="27"/>
        </w:rPr>
      </w:pPr>
    </w:p>
    <w:p w:rsidR="00853A82" w:rsidRPr="00DF73DB" w:rsidRDefault="00853A82" w:rsidP="00F92CDA">
      <w:pPr>
        <w:jc w:val="both"/>
        <w:rPr>
          <w:sz w:val="27"/>
          <w:szCs w:val="27"/>
        </w:rPr>
      </w:pPr>
    </w:p>
    <w:p w:rsidR="0017295B" w:rsidRPr="00DF73DB" w:rsidRDefault="00FD625F" w:rsidP="00F92CD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</w:p>
    <w:p w:rsidR="00F92CDA" w:rsidRPr="00DF73DB" w:rsidRDefault="00FD625F" w:rsidP="00F92CDA">
      <w:pPr>
        <w:jc w:val="both"/>
        <w:rPr>
          <w:sz w:val="27"/>
          <w:szCs w:val="27"/>
        </w:rPr>
      </w:pPr>
      <w:r>
        <w:rPr>
          <w:sz w:val="27"/>
          <w:szCs w:val="27"/>
        </w:rPr>
        <w:t>мун</w:t>
      </w:r>
      <w:r w:rsidR="00503F01" w:rsidRPr="00DF73DB">
        <w:rPr>
          <w:sz w:val="27"/>
          <w:szCs w:val="27"/>
        </w:rPr>
        <w:t>иципального</w:t>
      </w:r>
      <w:r w:rsidR="00F92CDA" w:rsidRPr="00DF73DB">
        <w:rPr>
          <w:sz w:val="27"/>
          <w:szCs w:val="27"/>
        </w:rPr>
        <w:t xml:space="preserve"> округа                             </w:t>
      </w:r>
      <w:r>
        <w:rPr>
          <w:sz w:val="27"/>
          <w:szCs w:val="27"/>
        </w:rPr>
        <w:t xml:space="preserve">                                              И.Н. Суворов</w:t>
      </w:r>
    </w:p>
    <w:p w:rsidR="00F92CDA" w:rsidRPr="00DF73DB" w:rsidRDefault="00F92CDA" w:rsidP="00F92CDA">
      <w:pPr>
        <w:jc w:val="both"/>
        <w:rPr>
          <w:sz w:val="27"/>
          <w:szCs w:val="27"/>
        </w:rPr>
      </w:pPr>
    </w:p>
    <w:p w:rsidR="00F92CDA" w:rsidRPr="00DF73DB" w:rsidRDefault="00F92CDA" w:rsidP="00F92CDA">
      <w:pPr>
        <w:jc w:val="both"/>
        <w:rPr>
          <w:caps/>
          <w:sz w:val="27"/>
          <w:szCs w:val="27"/>
        </w:rPr>
      </w:pPr>
      <w:r w:rsidRPr="00DF73DB">
        <w:rPr>
          <w:sz w:val="27"/>
          <w:szCs w:val="27"/>
        </w:rPr>
        <w:t>__________________________________________________________________</w:t>
      </w:r>
      <w:r w:rsidR="007620D4">
        <w:rPr>
          <w:sz w:val="27"/>
          <w:szCs w:val="27"/>
        </w:rPr>
        <w:t>______</w:t>
      </w:r>
    </w:p>
    <w:p w:rsidR="00F92CDA" w:rsidRPr="00DF73DB" w:rsidRDefault="00F92CDA" w:rsidP="00F92CDA">
      <w:pPr>
        <w:jc w:val="both"/>
        <w:rPr>
          <w:caps/>
          <w:sz w:val="27"/>
          <w:szCs w:val="27"/>
        </w:rPr>
      </w:pPr>
    </w:p>
    <w:p w:rsidR="00222BF8" w:rsidRPr="00DF73DB" w:rsidRDefault="00222BF8" w:rsidP="00853A82">
      <w:pPr>
        <w:rPr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  <w:r w:rsidRPr="008E507A">
        <w:rPr>
          <w:caps/>
          <w:sz w:val="27"/>
          <w:szCs w:val="27"/>
        </w:rPr>
        <w:t>Подготовлено</w:t>
      </w:r>
    </w:p>
    <w:p w:rsidR="007620D4" w:rsidRPr="008E507A" w:rsidRDefault="007620D4" w:rsidP="007620D4">
      <w:pPr>
        <w:ind w:right="-47"/>
        <w:jc w:val="both"/>
        <w:rPr>
          <w:sz w:val="27"/>
          <w:szCs w:val="27"/>
        </w:rPr>
      </w:pPr>
    </w:p>
    <w:p w:rsidR="007620D4" w:rsidRPr="008E507A" w:rsidRDefault="007620D4" w:rsidP="007620D4">
      <w:pPr>
        <w:ind w:right="-47"/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Заместитель заведующего отделом </w:t>
      </w:r>
    </w:p>
    <w:p w:rsidR="007620D4" w:rsidRPr="008E507A" w:rsidRDefault="007620D4" w:rsidP="007620D4">
      <w:pPr>
        <w:ind w:right="-47"/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жилищно-коммунального хозяйства                       </w:t>
      </w:r>
      <w:r w:rsidRPr="008E507A">
        <w:rPr>
          <w:sz w:val="27"/>
          <w:szCs w:val="27"/>
        </w:rPr>
        <w:tab/>
        <w:t>К.Г. Коробейников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  <w:r w:rsidRPr="008E507A">
        <w:rPr>
          <w:caps/>
          <w:sz w:val="27"/>
          <w:szCs w:val="27"/>
        </w:rPr>
        <w:t>Согласовано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Заместитель главы администрации </w:t>
      </w: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муниципального округа по вопросам </w:t>
      </w: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жизнеобеспечения, начальник </w:t>
      </w:r>
    </w:p>
    <w:p w:rsidR="007620D4" w:rsidRPr="008E507A" w:rsidRDefault="007620D4" w:rsidP="007620D4">
      <w:pPr>
        <w:jc w:val="both"/>
        <w:rPr>
          <w:sz w:val="27"/>
          <w:szCs w:val="27"/>
        </w:rPr>
      </w:pPr>
      <w:r w:rsidRPr="008E507A">
        <w:rPr>
          <w:sz w:val="27"/>
          <w:szCs w:val="27"/>
        </w:rPr>
        <w:t xml:space="preserve">МКУ «Благоустройство»                                                    В.С. Леонтьев                                         </w:t>
      </w: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7620D4" w:rsidRPr="008E507A" w:rsidRDefault="007620D4" w:rsidP="007620D4">
      <w:pPr>
        <w:jc w:val="both"/>
        <w:rPr>
          <w:caps/>
          <w:sz w:val="27"/>
          <w:szCs w:val="27"/>
        </w:rPr>
      </w:pPr>
    </w:p>
    <w:p w:rsidR="00F036F4" w:rsidRPr="008E507A" w:rsidRDefault="007620D4" w:rsidP="007620D4">
      <w:pPr>
        <w:rPr>
          <w:sz w:val="27"/>
          <w:szCs w:val="27"/>
        </w:rPr>
      </w:pPr>
      <w:r w:rsidRPr="008E507A">
        <w:rPr>
          <w:sz w:val="27"/>
          <w:szCs w:val="27"/>
        </w:rPr>
        <w:t xml:space="preserve">Заведующий правовым отделом                                         Н.А. </w:t>
      </w:r>
      <w:proofErr w:type="spellStart"/>
      <w:r w:rsidRPr="008E507A">
        <w:rPr>
          <w:sz w:val="27"/>
          <w:szCs w:val="27"/>
        </w:rPr>
        <w:t>Шмигальская</w:t>
      </w:r>
      <w:proofErr w:type="spellEnd"/>
    </w:p>
    <w:p w:rsidR="001D01C4" w:rsidRDefault="001D01C4" w:rsidP="00E9733E">
      <w:pPr>
        <w:rPr>
          <w:sz w:val="28"/>
          <w:szCs w:val="28"/>
        </w:rPr>
      </w:pPr>
    </w:p>
    <w:p w:rsidR="00853A82" w:rsidRPr="00955081" w:rsidRDefault="0082201D" w:rsidP="00E9733E">
      <w:pPr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                                     </w:t>
      </w:r>
      <w:r w:rsidR="00853A82" w:rsidRPr="00955081">
        <w:rPr>
          <w:sz w:val="27"/>
          <w:szCs w:val="27"/>
        </w:rPr>
        <w:t xml:space="preserve">Приложение                                                               </w:t>
      </w:r>
    </w:p>
    <w:p w:rsidR="00853A82" w:rsidRPr="00955081" w:rsidRDefault="00853A82" w:rsidP="004A2353">
      <w:pPr>
        <w:jc w:val="center"/>
        <w:rPr>
          <w:sz w:val="27"/>
          <w:szCs w:val="27"/>
        </w:rPr>
      </w:pPr>
    </w:p>
    <w:p w:rsidR="00B854CA" w:rsidRPr="00955081" w:rsidRDefault="0082201D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4A2353" w:rsidRPr="00955081">
        <w:rPr>
          <w:sz w:val="27"/>
          <w:szCs w:val="27"/>
        </w:rPr>
        <w:t xml:space="preserve">к </w:t>
      </w:r>
      <w:r w:rsidR="00853A82" w:rsidRPr="00955081">
        <w:rPr>
          <w:sz w:val="27"/>
          <w:szCs w:val="27"/>
        </w:rPr>
        <w:t>постановлени</w:t>
      </w:r>
      <w:r w:rsidR="004A2353" w:rsidRPr="00955081">
        <w:rPr>
          <w:sz w:val="27"/>
          <w:szCs w:val="27"/>
        </w:rPr>
        <w:t>ю</w:t>
      </w:r>
    </w:p>
    <w:p w:rsidR="00B854CA" w:rsidRPr="00955081" w:rsidRDefault="00853A82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 w:rsidRPr="00955081">
        <w:rPr>
          <w:sz w:val="27"/>
          <w:szCs w:val="27"/>
        </w:rPr>
        <w:t>администрации</w:t>
      </w:r>
      <w:r w:rsidR="006C4155">
        <w:rPr>
          <w:sz w:val="27"/>
          <w:szCs w:val="27"/>
        </w:rPr>
        <w:t xml:space="preserve"> </w:t>
      </w:r>
      <w:proofErr w:type="gramStart"/>
      <w:r w:rsidRPr="00955081">
        <w:rPr>
          <w:sz w:val="27"/>
          <w:szCs w:val="27"/>
        </w:rPr>
        <w:t>Верхнекамского</w:t>
      </w:r>
      <w:proofErr w:type="gramEnd"/>
    </w:p>
    <w:p w:rsidR="00853A82" w:rsidRPr="00955081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 w:rsidRPr="00955081">
        <w:rPr>
          <w:sz w:val="27"/>
          <w:szCs w:val="27"/>
        </w:rPr>
        <w:t xml:space="preserve">    муниципального  округа</w:t>
      </w:r>
    </w:p>
    <w:p w:rsidR="00853A82" w:rsidRPr="005D1EC1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  <w:lang w:val="en-US"/>
        </w:rPr>
      </w:pPr>
      <w:r w:rsidRPr="00955081">
        <w:rPr>
          <w:sz w:val="27"/>
          <w:szCs w:val="27"/>
        </w:rPr>
        <w:t xml:space="preserve">    от</w:t>
      </w:r>
      <w:r w:rsidR="005D1EC1">
        <w:rPr>
          <w:sz w:val="27"/>
          <w:szCs w:val="27"/>
          <w:lang w:val="en-US"/>
        </w:rPr>
        <w:t xml:space="preserve"> 09/09/2024   </w:t>
      </w:r>
      <w:bookmarkStart w:id="0" w:name="_GoBack"/>
      <w:bookmarkEnd w:id="0"/>
      <w:r w:rsidRPr="00955081">
        <w:rPr>
          <w:sz w:val="27"/>
          <w:szCs w:val="27"/>
        </w:rPr>
        <w:t xml:space="preserve">№ </w:t>
      </w:r>
      <w:r w:rsidR="005D1EC1">
        <w:rPr>
          <w:sz w:val="27"/>
          <w:szCs w:val="27"/>
          <w:lang w:val="en-US"/>
        </w:rPr>
        <w:t>1187</w:t>
      </w:r>
    </w:p>
    <w:p w:rsidR="00F92CDA" w:rsidRPr="00955081" w:rsidRDefault="00F92CDA" w:rsidP="00853A82">
      <w:pPr>
        <w:ind w:left="6372"/>
        <w:rPr>
          <w:sz w:val="27"/>
          <w:szCs w:val="27"/>
        </w:rPr>
      </w:pPr>
    </w:p>
    <w:p w:rsidR="005C7F86" w:rsidRPr="00955081" w:rsidRDefault="005C7F86" w:rsidP="00F92CDA">
      <w:pPr>
        <w:pStyle w:val="ConsPlusNormal"/>
        <w:rPr>
          <w:sz w:val="27"/>
          <w:szCs w:val="27"/>
        </w:rPr>
      </w:pPr>
    </w:p>
    <w:p w:rsidR="00E8017B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color w:val="000000"/>
          <w:sz w:val="27"/>
          <w:szCs w:val="27"/>
        </w:rPr>
        <w:t xml:space="preserve">Перечень многоквартирных домов, </w:t>
      </w:r>
      <w:r w:rsidRPr="00955081">
        <w:rPr>
          <w:b/>
          <w:sz w:val="27"/>
          <w:szCs w:val="27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955081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955081">
        <w:rPr>
          <w:b/>
          <w:sz w:val="27"/>
          <w:szCs w:val="27"/>
        </w:rPr>
        <w:t xml:space="preserve">управления не </w:t>
      </w:r>
      <w:proofErr w:type="gramStart"/>
      <w:r w:rsidRPr="00955081">
        <w:rPr>
          <w:b/>
          <w:sz w:val="27"/>
          <w:szCs w:val="27"/>
        </w:rPr>
        <w:t>реализован</w:t>
      </w:r>
      <w:proofErr w:type="gramEnd"/>
    </w:p>
    <w:p w:rsidR="007C3BB7" w:rsidRPr="0082201D" w:rsidRDefault="007C3BB7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</w:p>
    <w:tbl>
      <w:tblPr>
        <w:tblpPr w:leftFromText="180" w:rightFromText="180" w:vertAnchor="text" w:tblpX="-34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850"/>
        <w:gridCol w:w="2127"/>
        <w:gridCol w:w="1309"/>
        <w:gridCol w:w="1384"/>
        <w:gridCol w:w="1701"/>
      </w:tblGrid>
      <w:tr w:rsidR="00C30F2F" w:rsidRPr="0082201D" w:rsidTr="00F31A71">
        <w:trPr>
          <w:trHeight w:val="133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№ л</w:t>
            </w:r>
            <w:r w:rsidRPr="0082201D">
              <w:rPr>
                <w:color w:val="000000"/>
                <w:sz w:val="27"/>
                <w:szCs w:val="27"/>
              </w:rPr>
              <w:t>о</w:t>
            </w:r>
            <w:r w:rsidRPr="0082201D">
              <w:rPr>
                <w:color w:val="000000"/>
                <w:sz w:val="27"/>
                <w:szCs w:val="27"/>
              </w:rPr>
              <w:t>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49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 xml:space="preserve">Адрес </w:t>
            </w:r>
          </w:p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дома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934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 xml:space="preserve">Площадь </w:t>
            </w:r>
          </w:p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ж</w:t>
            </w:r>
            <w:r w:rsidRPr="0082201D">
              <w:rPr>
                <w:color w:val="000000"/>
                <w:sz w:val="27"/>
                <w:szCs w:val="27"/>
              </w:rPr>
              <w:t>и</w:t>
            </w:r>
            <w:r w:rsidRPr="0082201D">
              <w:rPr>
                <w:color w:val="000000"/>
                <w:sz w:val="27"/>
                <w:szCs w:val="27"/>
              </w:rPr>
              <w:t>лая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Тип дома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Тариф за 1 м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2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,   в рублях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749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 xml:space="preserve">Цена </w:t>
            </w:r>
          </w:p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договора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Размер обеспечения заявки на участие в конкурсе*</w:t>
            </w:r>
          </w:p>
        </w:tc>
      </w:tr>
      <w:tr w:rsidR="00C30F2F" w:rsidRPr="0082201D" w:rsidTr="00F31A71">
        <w:trPr>
          <w:trHeight w:val="373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proofErr w:type="spellStart"/>
            <w:r w:rsidRPr="0082201D">
              <w:rPr>
                <w:color w:val="000000"/>
                <w:sz w:val="27"/>
                <w:szCs w:val="27"/>
              </w:rPr>
              <w:t>пгт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.Л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есной</w:t>
            </w:r>
            <w:proofErr w:type="spellEnd"/>
            <w:r w:rsidRPr="0082201D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82201D">
              <w:rPr>
                <w:color w:val="000000"/>
                <w:sz w:val="27"/>
                <w:szCs w:val="27"/>
              </w:rPr>
              <w:t>ул.Вокзальная</w:t>
            </w:r>
            <w:proofErr w:type="spellEnd"/>
            <w:r w:rsidRPr="0082201D">
              <w:rPr>
                <w:color w:val="000000"/>
                <w:sz w:val="27"/>
                <w:szCs w:val="27"/>
              </w:rPr>
              <w:t>, д.36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 xml:space="preserve">МКД 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кирпи</w:t>
            </w:r>
            <w:r w:rsidRPr="0082201D">
              <w:rPr>
                <w:color w:val="000000"/>
                <w:sz w:val="27"/>
                <w:szCs w:val="27"/>
              </w:rPr>
              <w:t>ч</w:t>
            </w:r>
            <w:r w:rsidRPr="0082201D">
              <w:rPr>
                <w:color w:val="000000"/>
                <w:sz w:val="27"/>
                <w:szCs w:val="27"/>
              </w:rPr>
              <w:t>ные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 xml:space="preserve"> (панел</w:t>
            </w:r>
            <w:r w:rsidRPr="0082201D">
              <w:rPr>
                <w:color w:val="000000"/>
                <w:sz w:val="27"/>
                <w:szCs w:val="27"/>
              </w:rPr>
              <w:t>ь</w:t>
            </w:r>
            <w:r w:rsidRPr="0082201D">
              <w:rPr>
                <w:color w:val="000000"/>
                <w:sz w:val="27"/>
                <w:szCs w:val="27"/>
              </w:rPr>
              <w:t>ные) с полным благоустро</w:t>
            </w:r>
            <w:r w:rsidRPr="0082201D">
              <w:rPr>
                <w:color w:val="000000"/>
                <w:sz w:val="27"/>
                <w:szCs w:val="27"/>
              </w:rPr>
              <w:t>й</w:t>
            </w:r>
            <w:r w:rsidRPr="0082201D">
              <w:rPr>
                <w:color w:val="000000"/>
                <w:sz w:val="27"/>
                <w:szCs w:val="27"/>
              </w:rPr>
              <w:t>ством, оборуд</w:t>
            </w:r>
            <w:r w:rsidRPr="0082201D">
              <w:rPr>
                <w:color w:val="000000"/>
                <w:sz w:val="27"/>
                <w:szCs w:val="27"/>
              </w:rPr>
              <w:t>о</w:t>
            </w:r>
            <w:r w:rsidRPr="0082201D">
              <w:rPr>
                <w:color w:val="000000"/>
                <w:sz w:val="27"/>
                <w:szCs w:val="27"/>
              </w:rPr>
              <w:t>ванные эле</w:t>
            </w:r>
            <w:r w:rsidRPr="0082201D">
              <w:rPr>
                <w:color w:val="000000"/>
                <w:sz w:val="27"/>
                <w:szCs w:val="27"/>
              </w:rPr>
              <w:t>к</w:t>
            </w:r>
            <w:r w:rsidRPr="0082201D">
              <w:rPr>
                <w:color w:val="000000"/>
                <w:sz w:val="27"/>
                <w:szCs w:val="27"/>
              </w:rPr>
              <w:t>троплитами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19,13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25548,12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1277,41</w:t>
            </w:r>
          </w:p>
        </w:tc>
      </w:tr>
      <w:tr w:rsidR="00C30F2F" w:rsidRPr="0082201D" w:rsidTr="00F31A71">
        <w:trPr>
          <w:trHeight w:val="948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82201D" w:rsidRDefault="00C30F2F" w:rsidP="001B749F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1335,5</w:t>
            </w:r>
          </w:p>
        </w:tc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82201D" w:rsidRDefault="00C30F2F" w:rsidP="001B749F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82201D" w:rsidRDefault="00C30F2F" w:rsidP="001B749F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0F2F" w:rsidRPr="0082201D" w:rsidRDefault="00C30F2F" w:rsidP="001B749F">
            <w:pPr>
              <w:rPr>
                <w:color w:val="000000"/>
                <w:sz w:val="27"/>
                <w:szCs w:val="27"/>
              </w:rPr>
            </w:pPr>
          </w:p>
        </w:tc>
      </w:tr>
      <w:tr w:rsidR="00C30F2F" w:rsidRPr="0082201D" w:rsidTr="00F31A71">
        <w:trPr>
          <w:trHeight w:val="869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ул.Набережная, д.23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608,1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МКД  частично благоустрое</w:t>
            </w:r>
            <w:r w:rsidRPr="0082201D">
              <w:rPr>
                <w:color w:val="000000"/>
                <w:sz w:val="27"/>
                <w:szCs w:val="27"/>
              </w:rPr>
              <w:t>н</w:t>
            </w:r>
            <w:r w:rsidRPr="0082201D">
              <w:rPr>
                <w:color w:val="000000"/>
                <w:sz w:val="27"/>
                <w:szCs w:val="27"/>
              </w:rPr>
              <w:t xml:space="preserve">ные 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отопл</w:t>
            </w:r>
            <w:r w:rsidRPr="0082201D">
              <w:rPr>
                <w:color w:val="000000"/>
                <w:sz w:val="27"/>
                <w:szCs w:val="27"/>
              </w:rPr>
              <w:t>е</w:t>
            </w:r>
            <w:r w:rsidRPr="0082201D">
              <w:rPr>
                <w:color w:val="000000"/>
                <w:sz w:val="27"/>
                <w:szCs w:val="27"/>
              </w:rPr>
              <w:t>ние)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16,33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9930,27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496,51</w:t>
            </w:r>
          </w:p>
        </w:tc>
      </w:tr>
      <w:tr w:rsidR="00C30F2F" w:rsidRPr="0082201D" w:rsidTr="00F31A71">
        <w:trPr>
          <w:trHeight w:val="808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ул.Набережная, д.25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659,9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МКД частично благоустрое</w:t>
            </w:r>
            <w:r w:rsidRPr="0082201D">
              <w:rPr>
                <w:color w:val="000000"/>
                <w:sz w:val="27"/>
                <w:szCs w:val="27"/>
              </w:rPr>
              <w:t>н</w:t>
            </w:r>
            <w:r w:rsidRPr="0082201D">
              <w:rPr>
                <w:color w:val="000000"/>
                <w:sz w:val="27"/>
                <w:szCs w:val="27"/>
              </w:rPr>
              <w:t xml:space="preserve">ный 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отопл</w:t>
            </w:r>
            <w:r w:rsidRPr="0082201D">
              <w:rPr>
                <w:color w:val="000000"/>
                <w:sz w:val="27"/>
                <w:szCs w:val="27"/>
              </w:rPr>
              <w:t>е</w:t>
            </w:r>
            <w:r w:rsidRPr="0082201D">
              <w:rPr>
                <w:color w:val="000000"/>
                <w:sz w:val="27"/>
                <w:szCs w:val="27"/>
              </w:rPr>
              <w:t>ние)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16,33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10776,17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538,81</w:t>
            </w:r>
          </w:p>
        </w:tc>
      </w:tr>
      <w:tr w:rsidR="00C30F2F" w:rsidRPr="0082201D" w:rsidTr="00F31A71">
        <w:trPr>
          <w:trHeight w:val="994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ул.Набережная, д.27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683,2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 xml:space="preserve">МКД частично 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благоустрое</w:t>
            </w:r>
            <w:r w:rsidRPr="0082201D">
              <w:rPr>
                <w:color w:val="000000"/>
                <w:sz w:val="27"/>
                <w:szCs w:val="27"/>
              </w:rPr>
              <w:t>н</w:t>
            </w:r>
            <w:r w:rsidRPr="0082201D">
              <w:rPr>
                <w:color w:val="000000"/>
                <w:sz w:val="27"/>
                <w:szCs w:val="27"/>
              </w:rPr>
              <w:t>ный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 xml:space="preserve"> (отопл</w:t>
            </w:r>
            <w:r w:rsidRPr="0082201D">
              <w:rPr>
                <w:color w:val="000000"/>
                <w:sz w:val="27"/>
                <w:szCs w:val="27"/>
              </w:rPr>
              <w:t>е</w:t>
            </w:r>
            <w:r w:rsidRPr="0082201D">
              <w:rPr>
                <w:color w:val="000000"/>
                <w:sz w:val="27"/>
                <w:szCs w:val="27"/>
              </w:rPr>
              <w:t>ние)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16,33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11156,66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557,83</w:t>
            </w:r>
          </w:p>
        </w:tc>
      </w:tr>
      <w:tr w:rsidR="00C30F2F" w:rsidRPr="0082201D" w:rsidTr="00F31A71">
        <w:trPr>
          <w:trHeight w:val="1413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ул.Набережная, д.27а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719,3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МКД частично благоустрое</w:t>
            </w:r>
            <w:r w:rsidRPr="0082201D">
              <w:rPr>
                <w:color w:val="000000"/>
                <w:sz w:val="27"/>
                <w:szCs w:val="27"/>
              </w:rPr>
              <w:t>н</w:t>
            </w:r>
            <w:r w:rsidRPr="0082201D">
              <w:rPr>
                <w:color w:val="000000"/>
                <w:sz w:val="27"/>
                <w:szCs w:val="27"/>
              </w:rPr>
              <w:t xml:space="preserve">ный ( </w:t>
            </w:r>
            <w:proofErr w:type="spellStart"/>
            <w:r w:rsidRPr="0082201D">
              <w:rPr>
                <w:color w:val="000000"/>
                <w:sz w:val="27"/>
                <w:szCs w:val="27"/>
              </w:rPr>
              <w:t>отопл</w:t>
            </w:r>
            <w:r w:rsidRPr="0082201D">
              <w:rPr>
                <w:color w:val="000000"/>
                <w:sz w:val="27"/>
                <w:szCs w:val="27"/>
              </w:rPr>
              <w:t>е</w:t>
            </w:r>
            <w:r w:rsidRPr="0082201D">
              <w:rPr>
                <w:color w:val="000000"/>
                <w:sz w:val="27"/>
                <w:szCs w:val="27"/>
              </w:rPr>
              <w:t>ние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,с</w:t>
            </w:r>
            <w:proofErr w:type="spellEnd"/>
            <w:proofErr w:type="gramEnd"/>
            <w:r w:rsidRPr="0082201D">
              <w:rPr>
                <w:color w:val="000000"/>
                <w:sz w:val="27"/>
                <w:szCs w:val="27"/>
              </w:rPr>
              <w:t xml:space="preserve"> выгре</w:t>
            </w:r>
            <w:r w:rsidRPr="0082201D">
              <w:rPr>
                <w:color w:val="000000"/>
                <w:sz w:val="27"/>
                <w:szCs w:val="27"/>
              </w:rPr>
              <w:t>б</w:t>
            </w:r>
            <w:r w:rsidRPr="0082201D">
              <w:rPr>
                <w:color w:val="000000"/>
                <w:sz w:val="27"/>
                <w:szCs w:val="27"/>
              </w:rPr>
              <w:t>ными ямами)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16,21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11659,85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582,99</w:t>
            </w:r>
          </w:p>
        </w:tc>
      </w:tr>
      <w:tr w:rsidR="00C30F2F" w:rsidRPr="0082201D" w:rsidTr="00F31A71">
        <w:trPr>
          <w:trHeight w:val="1071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6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ул.Набережная, д.32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419,7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МКД частично благоустрое</w:t>
            </w:r>
            <w:r w:rsidRPr="0082201D">
              <w:rPr>
                <w:color w:val="000000"/>
                <w:sz w:val="27"/>
                <w:szCs w:val="27"/>
              </w:rPr>
              <w:t>н</w:t>
            </w:r>
            <w:r w:rsidRPr="0082201D">
              <w:rPr>
                <w:color w:val="000000"/>
                <w:sz w:val="27"/>
                <w:szCs w:val="27"/>
              </w:rPr>
              <w:t xml:space="preserve">ный 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отопл</w:t>
            </w:r>
            <w:r w:rsidRPr="0082201D">
              <w:rPr>
                <w:color w:val="000000"/>
                <w:sz w:val="27"/>
                <w:szCs w:val="27"/>
              </w:rPr>
              <w:t>е</w:t>
            </w:r>
            <w:r w:rsidRPr="0082201D">
              <w:rPr>
                <w:color w:val="000000"/>
                <w:sz w:val="27"/>
                <w:szCs w:val="27"/>
              </w:rPr>
              <w:t>ние, с выгре</w:t>
            </w:r>
            <w:r w:rsidRPr="0082201D">
              <w:rPr>
                <w:color w:val="000000"/>
                <w:sz w:val="27"/>
                <w:szCs w:val="27"/>
              </w:rPr>
              <w:t>б</w:t>
            </w:r>
            <w:r w:rsidRPr="0082201D">
              <w:rPr>
                <w:color w:val="000000"/>
                <w:sz w:val="27"/>
                <w:szCs w:val="27"/>
              </w:rPr>
              <w:t>ными ямами)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16,21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6803,34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340,17</w:t>
            </w:r>
          </w:p>
        </w:tc>
      </w:tr>
      <w:tr w:rsidR="00C30F2F" w:rsidRPr="0082201D" w:rsidTr="00F31A71">
        <w:trPr>
          <w:trHeight w:val="994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ул.Набережная, д.32а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419,7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МКД частично благоустрое</w:t>
            </w:r>
            <w:r w:rsidRPr="0082201D">
              <w:rPr>
                <w:color w:val="000000"/>
                <w:sz w:val="27"/>
                <w:szCs w:val="27"/>
              </w:rPr>
              <w:t>н</w:t>
            </w:r>
            <w:r w:rsidRPr="0082201D">
              <w:rPr>
                <w:color w:val="000000"/>
                <w:sz w:val="27"/>
                <w:szCs w:val="27"/>
              </w:rPr>
              <w:t xml:space="preserve">ный 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с выгре</w:t>
            </w:r>
            <w:r w:rsidRPr="0082201D">
              <w:rPr>
                <w:color w:val="000000"/>
                <w:sz w:val="27"/>
                <w:szCs w:val="27"/>
              </w:rPr>
              <w:t>б</w:t>
            </w:r>
            <w:r w:rsidRPr="0082201D">
              <w:rPr>
                <w:color w:val="000000"/>
                <w:sz w:val="27"/>
                <w:szCs w:val="27"/>
              </w:rPr>
              <w:t>ными ямами)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16,21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6803,34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340,17</w:t>
            </w:r>
          </w:p>
        </w:tc>
      </w:tr>
      <w:tr w:rsidR="00C30F2F" w:rsidRPr="0082201D" w:rsidTr="00F31A71">
        <w:trPr>
          <w:trHeight w:val="808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ул.Школьная, д.10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385,2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МКД частично благоустрое</w:t>
            </w:r>
            <w:r w:rsidRPr="0082201D">
              <w:rPr>
                <w:color w:val="000000"/>
                <w:sz w:val="27"/>
                <w:szCs w:val="27"/>
              </w:rPr>
              <w:t>н</w:t>
            </w:r>
            <w:r w:rsidRPr="0082201D">
              <w:rPr>
                <w:color w:val="000000"/>
                <w:sz w:val="27"/>
                <w:szCs w:val="27"/>
              </w:rPr>
              <w:t xml:space="preserve">ный 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с выгре</w:t>
            </w:r>
            <w:r w:rsidRPr="0082201D">
              <w:rPr>
                <w:color w:val="000000"/>
                <w:sz w:val="27"/>
                <w:szCs w:val="27"/>
              </w:rPr>
              <w:t>б</w:t>
            </w:r>
            <w:r w:rsidRPr="0082201D">
              <w:rPr>
                <w:color w:val="000000"/>
                <w:sz w:val="27"/>
                <w:szCs w:val="27"/>
              </w:rPr>
              <w:t>ными ямами)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16,21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6244,09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312,20</w:t>
            </w:r>
          </w:p>
        </w:tc>
      </w:tr>
      <w:tr w:rsidR="00C30F2F" w:rsidRPr="0082201D" w:rsidTr="00F31A71">
        <w:trPr>
          <w:trHeight w:val="95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9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ул.Школьная, д.11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335,5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МКД не благ</w:t>
            </w:r>
            <w:r w:rsidRPr="0082201D">
              <w:rPr>
                <w:color w:val="000000"/>
                <w:sz w:val="27"/>
                <w:szCs w:val="27"/>
              </w:rPr>
              <w:t>о</w:t>
            </w:r>
            <w:r w:rsidRPr="0082201D">
              <w:rPr>
                <w:color w:val="000000"/>
                <w:sz w:val="27"/>
                <w:szCs w:val="27"/>
              </w:rPr>
              <w:t>устроенный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12,48</w:t>
            </w:r>
          </w:p>
        </w:tc>
        <w:tc>
          <w:tcPr>
            <w:tcW w:w="13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4187,04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209,35</w:t>
            </w:r>
          </w:p>
        </w:tc>
      </w:tr>
      <w:tr w:rsidR="00C30F2F" w:rsidRPr="0082201D" w:rsidTr="00F31A71">
        <w:trPr>
          <w:trHeight w:val="52"/>
        </w:trPr>
        <w:tc>
          <w:tcPr>
            <w:tcW w:w="67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30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3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C30F2F" w:rsidRPr="0082201D" w:rsidTr="00F31A71">
        <w:trPr>
          <w:trHeight w:val="808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 Ш</w:t>
            </w:r>
            <w:r w:rsidR="00F31A71">
              <w:rPr>
                <w:color w:val="000000"/>
                <w:sz w:val="27"/>
                <w:szCs w:val="27"/>
              </w:rPr>
              <w:t>к</w:t>
            </w:r>
            <w:r w:rsidRPr="0082201D">
              <w:rPr>
                <w:color w:val="000000"/>
                <w:sz w:val="27"/>
                <w:szCs w:val="27"/>
              </w:rPr>
              <w:t>ольная, д.15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386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МКД частично благоустрое</w:t>
            </w:r>
            <w:r w:rsidRPr="0082201D">
              <w:rPr>
                <w:color w:val="000000"/>
                <w:sz w:val="27"/>
                <w:szCs w:val="27"/>
              </w:rPr>
              <w:t>н</w:t>
            </w:r>
            <w:r w:rsidRPr="0082201D">
              <w:rPr>
                <w:color w:val="000000"/>
                <w:sz w:val="27"/>
                <w:szCs w:val="27"/>
              </w:rPr>
              <w:t xml:space="preserve">ный 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 xml:space="preserve">( 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с выгре</w:t>
            </w:r>
            <w:r w:rsidRPr="0082201D">
              <w:rPr>
                <w:color w:val="000000"/>
                <w:sz w:val="27"/>
                <w:szCs w:val="27"/>
              </w:rPr>
              <w:t>б</w:t>
            </w:r>
            <w:r w:rsidRPr="0082201D">
              <w:rPr>
                <w:color w:val="000000"/>
                <w:sz w:val="27"/>
                <w:szCs w:val="27"/>
              </w:rPr>
              <w:t>ными ямами)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16,21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6257,06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312,85</w:t>
            </w:r>
          </w:p>
        </w:tc>
      </w:tr>
      <w:tr w:rsidR="00C30F2F" w:rsidRPr="0082201D" w:rsidTr="00F31A71">
        <w:trPr>
          <w:trHeight w:val="1336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п</w:t>
            </w:r>
            <w:proofErr w:type="gramStart"/>
            <w:r w:rsidRPr="0082201D">
              <w:rPr>
                <w:color w:val="000000"/>
                <w:sz w:val="27"/>
                <w:szCs w:val="27"/>
              </w:rPr>
              <w:t>.С</w:t>
            </w:r>
            <w:proofErr w:type="gramEnd"/>
            <w:r w:rsidRPr="0082201D">
              <w:rPr>
                <w:color w:val="000000"/>
                <w:sz w:val="27"/>
                <w:szCs w:val="27"/>
              </w:rPr>
              <w:t>озимский, ул.Школьная, д.13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322,3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654EE5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МКД  не благ</w:t>
            </w:r>
            <w:r w:rsidRPr="0082201D">
              <w:rPr>
                <w:color w:val="000000"/>
                <w:sz w:val="27"/>
                <w:szCs w:val="27"/>
              </w:rPr>
              <w:t>о</w:t>
            </w:r>
            <w:r w:rsidRPr="0082201D">
              <w:rPr>
                <w:color w:val="000000"/>
                <w:sz w:val="27"/>
                <w:szCs w:val="27"/>
              </w:rPr>
              <w:t>устроенные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12,48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4022,30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color w:val="000000"/>
                <w:sz w:val="27"/>
                <w:szCs w:val="27"/>
              </w:rPr>
            </w:pPr>
            <w:r w:rsidRPr="0082201D">
              <w:rPr>
                <w:color w:val="000000"/>
                <w:sz w:val="27"/>
                <w:szCs w:val="27"/>
              </w:rPr>
              <w:t>201,12</w:t>
            </w:r>
          </w:p>
        </w:tc>
      </w:tr>
      <w:tr w:rsidR="00C30F2F" w:rsidRPr="0082201D" w:rsidTr="00F32CBC">
        <w:trPr>
          <w:trHeight w:val="311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82201D">
              <w:rPr>
                <w:b/>
                <w:bCs/>
                <w:color w:val="000000"/>
                <w:sz w:val="27"/>
                <w:szCs w:val="27"/>
              </w:rPr>
              <w:t>Итого: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82201D">
              <w:rPr>
                <w:b/>
                <w:bCs/>
                <w:color w:val="000000"/>
                <w:sz w:val="27"/>
                <w:szCs w:val="27"/>
              </w:rPr>
              <w:t>103388,23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F2F" w:rsidRPr="0082201D" w:rsidRDefault="00C30F2F" w:rsidP="001B749F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82201D">
              <w:rPr>
                <w:b/>
                <w:bCs/>
                <w:color w:val="000000"/>
                <w:sz w:val="27"/>
                <w:szCs w:val="27"/>
              </w:rPr>
              <w:t>5169,41</w:t>
            </w:r>
          </w:p>
        </w:tc>
      </w:tr>
    </w:tbl>
    <w:p w:rsidR="00776569" w:rsidRDefault="00C30F2F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82201D">
        <w:rPr>
          <w:b/>
          <w:sz w:val="27"/>
          <w:szCs w:val="27"/>
        </w:rPr>
        <w:br w:type="textWrapping" w:clear="all"/>
      </w:r>
    </w:p>
    <w:p w:rsidR="00F31A71" w:rsidRPr="00955081" w:rsidRDefault="00F31A71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____________________________________</w:t>
      </w:r>
    </w:p>
    <w:sectPr w:rsidR="00F31A71" w:rsidRPr="00955081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7CE" w:rsidRDefault="003217CE" w:rsidP="00E43598">
      <w:pPr>
        <w:pStyle w:val="Iioaioo"/>
      </w:pPr>
      <w:r>
        <w:separator/>
      </w:r>
    </w:p>
  </w:endnote>
  <w:endnote w:type="continuationSeparator" w:id="0">
    <w:p w:rsidR="003217CE" w:rsidRDefault="003217CE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7CE" w:rsidRDefault="003217CE" w:rsidP="00E43598">
      <w:pPr>
        <w:pStyle w:val="Iioaioo"/>
      </w:pPr>
      <w:r>
        <w:separator/>
      </w:r>
    </w:p>
  </w:footnote>
  <w:footnote w:type="continuationSeparator" w:id="0">
    <w:p w:rsidR="003217CE" w:rsidRDefault="003217CE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A11" w:rsidRDefault="003217CE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1EC1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6076E25"/>
    <w:multiLevelType w:val="multilevel"/>
    <w:tmpl w:val="8022088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08B661B9"/>
    <w:multiLevelType w:val="multilevel"/>
    <w:tmpl w:val="5D46D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E0327"/>
    <w:multiLevelType w:val="multilevel"/>
    <w:tmpl w:val="28825A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1C30A8"/>
    <w:multiLevelType w:val="multilevel"/>
    <w:tmpl w:val="D21E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676EE2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AA375B"/>
    <w:multiLevelType w:val="hybridMultilevel"/>
    <w:tmpl w:val="F24C015E"/>
    <w:lvl w:ilvl="0" w:tplc="351E4D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2A8C"/>
    <w:multiLevelType w:val="multilevel"/>
    <w:tmpl w:val="E8C0A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9">
    <w:nsid w:val="2FE1172D"/>
    <w:multiLevelType w:val="multilevel"/>
    <w:tmpl w:val="A9800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363E1D"/>
    <w:multiLevelType w:val="multilevel"/>
    <w:tmpl w:val="6946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07563"/>
    <w:multiLevelType w:val="multilevel"/>
    <w:tmpl w:val="57F8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74EA9"/>
    <w:multiLevelType w:val="hybridMultilevel"/>
    <w:tmpl w:val="8832591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430FC"/>
    <w:multiLevelType w:val="multilevel"/>
    <w:tmpl w:val="D9C6285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CB017BB"/>
    <w:multiLevelType w:val="multilevel"/>
    <w:tmpl w:val="0C14A00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0944859"/>
    <w:multiLevelType w:val="multilevel"/>
    <w:tmpl w:val="8AB02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081697"/>
    <w:multiLevelType w:val="multilevel"/>
    <w:tmpl w:val="C99E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442D1F"/>
    <w:multiLevelType w:val="multilevel"/>
    <w:tmpl w:val="7DC6A5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6133E0"/>
    <w:multiLevelType w:val="multilevel"/>
    <w:tmpl w:val="A7A86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01EA5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74720F8"/>
    <w:multiLevelType w:val="multilevel"/>
    <w:tmpl w:val="27400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F21CC0"/>
    <w:multiLevelType w:val="multilevel"/>
    <w:tmpl w:val="65BC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04E63"/>
    <w:multiLevelType w:val="multilevel"/>
    <w:tmpl w:val="D72C6B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22"/>
  </w:num>
  <w:num w:numId="5">
    <w:abstractNumId w:val="13"/>
  </w:num>
  <w:num w:numId="6">
    <w:abstractNumId w:val="27"/>
  </w:num>
  <w:num w:numId="7">
    <w:abstractNumId w:val="30"/>
  </w:num>
  <w:num w:numId="8">
    <w:abstractNumId w:val="19"/>
  </w:num>
  <w:num w:numId="9">
    <w:abstractNumId w:val="34"/>
  </w:num>
  <w:num w:numId="10">
    <w:abstractNumId w:val="28"/>
  </w:num>
  <w:num w:numId="11">
    <w:abstractNumId w:val="15"/>
  </w:num>
  <w:num w:numId="12">
    <w:abstractNumId w:val="26"/>
  </w:num>
  <w:num w:numId="13">
    <w:abstractNumId w:val="14"/>
  </w:num>
  <w:num w:numId="14">
    <w:abstractNumId w:val="32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6"/>
  </w:num>
  <w:num w:numId="28">
    <w:abstractNumId w:val="31"/>
  </w:num>
  <w:num w:numId="29">
    <w:abstractNumId w:val="24"/>
  </w:num>
  <w:num w:numId="30">
    <w:abstractNumId w:val="12"/>
  </w:num>
  <w:num w:numId="31">
    <w:abstractNumId w:val="25"/>
  </w:num>
  <w:num w:numId="32">
    <w:abstractNumId w:val="23"/>
  </w:num>
  <w:num w:numId="33">
    <w:abstractNumId w:val="21"/>
  </w:num>
  <w:num w:numId="34">
    <w:abstractNumId w:val="2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42D4"/>
    <w:rsid w:val="0002799E"/>
    <w:rsid w:val="00037D4B"/>
    <w:rsid w:val="00037F32"/>
    <w:rsid w:val="00043155"/>
    <w:rsid w:val="00055866"/>
    <w:rsid w:val="00056933"/>
    <w:rsid w:val="00072968"/>
    <w:rsid w:val="000733FE"/>
    <w:rsid w:val="00077D63"/>
    <w:rsid w:val="00082864"/>
    <w:rsid w:val="00091E97"/>
    <w:rsid w:val="000967B7"/>
    <w:rsid w:val="000B223F"/>
    <w:rsid w:val="000B229F"/>
    <w:rsid w:val="000C0487"/>
    <w:rsid w:val="000C2407"/>
    <w:rsid w:val="000C6E19"/>
    <w:rsid w:val="000D0542"/>
    <w:rsid w:val="000E35C1"/>
    <w:rsid w:val="000F13FF"/>
    <w:rsid w:val="000F4271"/>
    <w:rsid w:val="000F5934"/>
    <w:rsid w:val="00102F95"/>
    <w:rsid w:val="00103062"/>
    <w:rsid w:val="001116D7"/>
    <w:rsid w:val="001155EB"/>
    <w:rsid w:val="00117366"/>
    <w:rsid w:val="00121FCE"/>
    <w:rsid w:val="00122151"/>
    <w:rsid w:val="0012330E"/>
    <w:rsid w:val="00126857"/>
    <w:rsid w:val="0012767E"/>
    <w:rsid w:val="00127694"/>
    <w:rsid w:val="00154089"/>
    <w:rsid w:val="00154E40"/>
    <w:rsid w:val="00157220"/>
    <w:rsid w:val="0016663B"/>
    <w:rsid w:val="00170B5A"/>
    <w:rsid w:val="0017295B"/>
    <w:rsid w:val="00180E76"/>
    <w:rsid w:val="0018310A"/>
    <w:rsid w:val="00183B30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49F"/>
    <w:rsid w:val="001B7728"/>
    <w:rsid w:val="001D01C4"/>
    <w:rsid w:val="001D61BF"/>
    <w:rsid w:val="001D7194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3C94"/>
    <w:rsid w:val="00237601"/>
    <w:rsid w:val="00244558"/>
    <w:rsid w:val="00250197"/>
    <w:rsid w:val="00263528"/>
    <w:rsid w:val="00266332"/>
    <w:rsid w:val="00267A22"/>
    <w:rsid w:val="00273A3F"/>
    <w:rsid w:val="00276256"/>
    <w:rsid w:val="002877B0"/>
    <w:rsid w:val="0029043A"/>
    <w:rsid w:val="0029137E"/>
    <w:rsid w:val="0029358D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E0598"/>
    <w:rsid w:val="002F70D5"/>
    <w:rsid w:val="00301267"/>
    <w:rsid w:val="0030512C"/>
    <w:rsid w:val="00306F6C"/>
    <w:rsid w:val="0030705B"/>
    <w:rsid w:val="00307F75"/>
    <w:rsid w:val="00311876"/>
    <w:rsid w:val="00317B43"/>
    <w:rsid w:val="00321223"/>
    <w:rsid w:val="003217CE"/>
    <w:rsid w:val="00323165"/>
    <w:rsid w:val="00326260"/>
    <w:rsid w:val="0032694A"/>
    <w:rsid w:val="00326F01"/>
    <w:rsid w:val="0033053A"/>
    <w:rsid w:val="0033375F"/>
    <w:rsid w:val="00352D67"/>
    <w:rsid w:val="003536EB"/>
    <w:rsid w:val="003556AD"/>
    <w:rsid w:val="00371582"/>
    <w:rsid w:val="00377BC7"/>
    <w:rsid w:val="003916E0"/>
    <w:rsid w:val="003917F9"/>
    <w:rsid w:val="003A50C8"/>
    <w:rsid w:val="003B2673"/>
    <w:rsid w:val="003C21D4"/>
    <w:rsid w:val="003C21F8"/>
    <w:rsid w:val="003C71AE"/>
    <w:rsid w:val="003C7FCD"/>
    <w:rsid w:val="003D5016"/>
    <w:rsid w:val="003D63B0"/>
    <w:rsid w:val="003D66C3"/>
    <w:rsid w:val="003E48F2"/>
    <w:rsid w:val="003E4C15"/>
    <w:rsid w:val="003E7158"/>
    <w:rsid w:val="003E73AC"/>
    <w:rsid w:val="003F09B7"/>
    <w:rsid w:val="00403824"/>
    <w:rsid w:val="00414C2E"/>
    <w:rsid w:val="00441375"/>
    <w:rsid w:val="00443129"/>
    <w:rsid w:val="00444BBD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B71A4"/>
    <w:rsid w:val="004C4D03"/>
    <w:rsid w:val="004C605D"/>
    <w:rsid w:val="004C72F3"/>
    <w:rsid w:val="004D0EDB"/>
    <w:rsid w:val="004E2D1F"/>
    <w:rsid w:val="004F3554"/>
    <w:rsid w:val="004F6BD3"/>
    <w:rsid w:val="00503F01"/>
    <w:rsid w:val="00516850"/>
    <w:rsid w:val="0051748F"/>
    <w:rsid w:val="005308FB"/>
    <w:rsid w:val="005312AD"/>
    <w:rsid w:val="00531D59"/>
    <w:rsid w:val="00535CE2"/>
    <w:rsid w:val="00541ABE"/>
    <w:rsid w:val="00543162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C4888"/>
    <w:rsid w:val="005C5FE7"/>
    <w:rsid w:val="005C7F86"/>
    <w:rsid w:val="005D1EC1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2021"/>
    <w:rsid w:val="00625314"/>
    <w:rsid w:val="00641766"/>
    <w:rsid w:val="006419A6"/>
    <w:rsid w:val="00644464"/>
    <w:rsid w:val="00645900"/>
    <w:rsid w:val="00650A55"/>
    <w:rsid w:val="00654EE5"/>
    <w:rsid w:val="006613C2"/>
    <w:rsid w:val="006613D4"/>
    <w:rsid w:val="00667D06"/>
    <w:rsid w:val="0067065A"/>
    <w:rsid w:val="00680EA0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4155"/>
    <w:rsid w:val="006C72C1"/>
    <w:rsid w:val="006C7C87"/>
    <w:rsid w:val="006D14AD"/>
    <w:rsid w:val="006D5E93"/>
    <w:rsid w:val="006D6D9D"/>
    <w:rsid w:val="006E329A"/>
    <w:rsid w:val="006E5685"/>
    <w:rsid w:val="006F0EB8"/>
    <w:rsid w:val="006F2547"/>
    <w:rsid w:val="006F5F22"/>
    <w:rsid w:val="006F605D"/>
    <w:rsid w:val="006F61E9"/>
    <w:rsid w:val="00700A20"/>
    <w:rsid w:val="007015EF"/>
    <w:rsid w:val="007037F0"/>
    <w:rsid w:val="00706173"/>
    <w:rsid w:val="0071003C"/>
    <w:rsid w:val="00712590"/>
    <w:rsid w:val="00713BB6"/>
    <w:rsid w:val="00714160"/>
    <w:rsid w:val="00715C74"/>
    <w:rsid w:val="007212ED"/>
    <w:rsid w:val="00725F38"/>
    <w:rsid w:val="00725FF4"/>
    <w:rsid w:val="00731726"/>
    <w:rsid w:val="00736E11"/>
    <w:rsid w:val="00744AC1"/>
    <w:rsid w:val="0074644A"/>
    <w:rsid w:val="007620D4"/>
    <w:rsid w:val="007667DB"/>
    <w:rsid w:val="007738E6"/>
    <w:rsid w:val="00776569"/>
    <w:rsid w:val="00783191"/>
    <w:rsid w:val="0078449D"/>
    <w:rsid w:val="00785381"/>
    <w:rsid w:val="007901B6"/>
    <w:rsid w:val="007938AC"/>
    <w:rsid w:val="00797784"/>
    <w:rsid w:val="007A1755"/>
    <w:rsid w:val="007C379D"/>
    <w:rsid w:val="007C3BB7"/>
    <w:rsid w:val="007C507F"/>
    <w:rsid w:val="007D27EF"/>
    <w:rsid w:val="007D4C79"/>
    <w:rsid w:val="007E4AE2"/>
    <w:rsid w:val="007E5CEA"/>
    <w:rsid w:val="007F0570"/>
    <w:rsid w:val="00803288"/>
    <w:rsid w:val="0080480F"/>
    <w:rsid w:val="00807FF4"/>
    <w:rsid w:val="00811089"/>
    <w:rsid w:val="00811503"/>
    <w:rsid w:val="008127D1"/>
    <w:rsid w:val="0081460D"/>
    <w:rsid w:val="008160D7"/>
    <w:rsid w:val="0082201D"/>
    <w:rsid w:val="0082382E"/>
    <w:rsid w:val="008309FD"/>
    <w:rsid w:val="008349BF"/>
    <w:rsid w:val="00842ACC"/>
    <w:rsid w:val="008433D2"/>
    <w:rsid w:val="00845640"/>
    <w:rsid w:val="008462AD"/>
    <w:rsid w:val="00851DA1"/>
    <w:rsid w:val="00853A82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77EA"/>
    <w:rsid w:val="008A3A48"/>
    <w:rsid w:val="008B5AD0"/>
    <w:rsid w:val="008B6658"/>
    <w:rsid w:val="008C2926"/>
    <w:rsid w:val="008C2EF5"/>
    <w:rsid w:val="008D0A2D"/>
    <w:rsid w:val="008D18C9"/>
    <w:rsid w:val="008D70FB"/>
    <w:rsid w:val="008E007E"/>
    <w:rsid w:val="008E1189"/>
    <w:rsid w:val="008E1F34"/>
    <w:rsid w:val="008E41DA"/>
    <w:rsid w:val="008E4681"/>
    <w:rsid w:val="008E507A"/>
    <w:rsid w:val="008F5A6C"/>
    <w:rsid w:val="00902715"/>
    <w:rsid w:val="0090510B"/>
    <w:rsid w:val="00906F0A"/>
    <w:rsid w:val="00910140"/>
    <w:rsid w:val="00911DC6"/>
    <w:rsid w:val="00912BA1"/>
    <w:rsid w:val="00912F89"/>
    <w:rsid w:val="009135B0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081"/>
    <w:rsid w:val="00955509"/>
    <w:rsid w:val="009576C7"/>
    <w:rsid w:val="00960841"/>
    <w:rsid w:val="009728D4"/>
    <w:rsid w:val="00973117"/>
    <w:rsid w:val="009757F3"/>
    <w:rsid w:val="00976640"/>
    <w:rsid w:val="009A1CC3"/>
    <w:rsid w:val="009A4F78"/>
    <w:rsid w:val="009A7C6B"/>
    <w:rsid w:val="009B6D83"/>
    <w:rsid w:val="009C06A9"/>
    <w:rsid w:val="009C1A55"/>
    <w:rsid w:val="009C2CD3"/>
    <w:rsid w:val="009C5721"/>
    <w:rsid w:val="009C5E3F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37272"/>
    <w:rsid w:val="00A40816"/>
    <w:rsid w:val="00A44796"/>
    <w:rsid w:val="00A47B85"/>
    <w:rsid w:val="00A517CB"/>
    <w:rsid w:val="00A6086C"/>
    <w:rsid w:val="00A64CAA"/>
    <w:rsid w:val="00A70AEE"/>
    <w:rsid w:val="00A719EE"/>
    <w:rsid w:val="00A732C8"/>
    <w:rsid w:val="00A73F09"/>
    <w:rsid w:val="00A7545D"/>
    <w:rsid w:val="00A850F8"/>
    <w:rsid w:val="00A97305"/>
    <w:rsid w:val="00AB1083"/>
    <w:rsid w:val="00AB1408"/>
    <w:rsid w:val="00AB4D9D"/>
    <w:rsid w:val="00AB53ED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5E53"/>
    <w:rsid w:val="00B06362"/>
    <w:rsid w:val="00B10544"/>
    <w:rsid w:val="00B110B6"/>
    <w:rsid w:val="00B1313C"/>
    <w:rsid w:val="00B2119D"/>
    <w:rsid w:val="00B24426"/>
    <w:rsid w:val="00B24F81"/>
    <w:rsid w:val="00B25A11"/>
    <w:rsid w:val="00B27AC1"/>
    <w:rsid w:val="00B44D56"/>
    <w:rsid w:val="00B51DBE"/>
    <w:rsid w:val="00B51FA6"/>
    <w:rsid w:val="00B524E8"/>
    <w:rsid w:val="00B53D65"/>
    <w:rsid w:val="00B53E6C"/>
    <w:rsid w:val="00B63F1A"/>
    <w:rsid w:val="00B70692"/>
    <w:rsid w:val="00B719D6"/>
    <w:rsid w:val="00B71D2B"/>
    <w:rsid w:val="00B75FD2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283C"/>
    <w:rsid w:val="00BB4EC4"/>
    <w:rsid w:val="00BB6916"/>
    <w:rsid w:val="00BB6E41"/>
    <w:rsid w:val="00BC4952"/>
    <w:rsid w:val="00BC58CD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75F"/>
    <w:rsid w:val="00BF6A98"/>
    <w:rsid w:val="00BF6F9B"/>
    <w:rsid w:val="00BF723D"/>
    <w:rsid w:val="00BF74FF"/>
    <w:rsid w:val="00C01277"/>
    <w:rsid w:val="00C01592"/>
    <w:rsid w:val="00C037B5"/>
    <w:rsid w:val="00C11B7D"/>
    <w:rsid w:val="00C22B8E"/>
    <w:rsid w:val="00C27DBC"/>
    <w:rsid w:val="00C30F2F"/>
    <w:rsid w:val="00C318E9"/>
    <w:rsid w:val="00C32149"/>
    <w:rsid w:val="00C37824"/>
    <w:rsid w:val="00C43DBB"/>
    <w:rsid w:val="00C52218"/>
    <w:rsid w:val="00C523C9"/>
    <w:rsid w:val="00C524C4"/>
    <w:rsid w:val="00C52E79"/>
    <w:rsid w:val="00C57E89"/>
    <w:rsid w:val="00C61865"/>
    <w:rsid w:val="00C667EE"/>
    <w:rsid w:val="00C67C88"/>
    <w:rsid w:val="00C67D43"/>
    <w:rsid w:val="00C75FF9"/>
    <w:rsid w:val="00C76197"/>
    <w:rsid w:val="00C76499"/>
    <w:rsid w:val="00C80F65"/>
    <w:rsid w:val="00C84B52"/>
    <w:rsid w:val="00C86F0F"/>
    <w:rsid w:val="00C9229D"/>
    <w:rsid w:val="00C94ADA"/>
    <w:rsid w:val="00CA2655"/>
    <w:rsid w:val="00CB540F"/>
    <w:rsid w:val="00CB5970"/>
    <w:rsid w:val="00CC499F"/>
    <w:rsid w:val="00CC703F"/>
    <w:rsid w:val="00CD3621"/>
    <w:rsid w:val="00CD405B"/>
    <w:rsid w:val="00CD4317"/>
    <w:rsid w:val="00CE007A"/>
    <w:rsid w:val="00CE5425"/>
    <w:rsid w:val="00CF0256"/>
    <w:rsid w:val="00CF4788"/>
    <w:rsid w:val="00D0047E"/>
    <w:rsid w:val="00D011E4"/>
    <w:rsid w:val="00D1119D"/>
    <w:rsid w:val="00D139BE"/>
    <w:rsid w:val="00D1699C"/>
    <w:rsid w:val="00D234FF"/>
    <w:rsid w:val="00D2683A"/>
    <w:rsid w:val="00D42212"/>
    <w:rsid w:val="00D42315"/>
    <w:rsid w:val="00D51B3F"/>
    <w:rsid w:val="00D61B71"/>
    <w:rsid w:val="00D62C90"/>
    <w:rsid w:val="00D661F2"/>
    <w:rsid w:val="00D70CC1"/>
    <w:rsid w:val="00D81C3B"/>
    <w:rsid w:val="00D92744"/>
    <w:rsid w:val="00D95C6B"/>
    <w:rsid w:val="00DA4D31"/>
    <w:rsid w:val="00DA4FE5"/>
    <w:rsid w:val="00DB0EDB"/>
    <w:rsid w:val="00DB2A9F"/>
    <w:rsid w:val="00DB64A1"/>
    <w:rsid w:val="00DB69A8"/>
    <w:rsid w:val="00DC2D83"/>
    <w:rsid w:val="00DC37F5"/>
    <w:rsid w:val="00DD3563"/>
    <w:rsid w:val="00DD43F9"/>
    <w:rsid w:val="00DD6272"/>
    <w:rsid w:val="00DD7D71"/>
    <w:rsid w:val="00DE0358"/>
    <w:rsid w:val="00DE0CBC"/>
    <w:rsid w:val="00DE78A9"/>
    <w:rsid w:val="00DF405B"/>
    <w:rsid w:val="00DF407F"/>
    <w:rsid w:val="00DF5A83"/>
    <w:rsid w:val="00DF73DB"/>
    <w:rsid w:val="00E17E6C"/>
    <w:rsid w:val="00E20CFF"/>
    <w:rsid w:val="00E212F7"/>
    <w:rsid w:val="00E26CBD"/>
    <w:rsid w:val="00E348CE"/>
    <w:rsid w:val="00E352C5"/>
    <w:rsid w:val="00E375A5"/>
    <w:rsid w:val="00E40FCE"/>
    <w:rsid w:val="00E43598"/>
    <w:rsid w:val="00E6130F"/>
    <w:rsid w:val="00E63476"/>
    <w:rsid w:val="00E63E85"/>
    <w:rsid w:val="00E6497B"/>
    <w:rsid w:val="00E719F2"/>
    <w:rsid w:val="00E753E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A5A04"/>
    <w:rsid w:val="00EB27B9"/>
    <w:rsid w:val="00EB583E"/>
    <w:rsid w:val="00EC3D37"/>
    <w:rsid w:val="00ED5AED"/>
    <w:rsid w:val="00EE3E14"/>
    <w:rsid w:val="00EE65CA"/>
    <w:rsid w:val="00EE7361"/>
    <w:rsid w:val="00EF066D"/>
    <w:rsid w:val="00F00C2F"/>
    <w:rsid w:val="00F00C67"/>
    <w:rsid w:val="00F036F4"/>
    <w:rsid w:val="00F051B0"/>
    <w:rsid w:val="00F14F77"/>
    <w:rsid w:val="00F15BBD"/>
    <w:rsid w:val="00F2020B"/>
    <w:rsid w:val="00F224E2"/>
    <w:rsid w:val="00F225F3"/>
    <w:rsid w:val="00F256BE"/>
    <w:rsid w:val="00F260A6"/>
    <w:rsid w:val="00F265DF"/>
    <w:rsid w:val="00F31A71"/>
    <w:rsid w:val="00F3208B"/>
    <w:rsid w:val="00F324D1"/>
    <w:rsid w:val="00F32CBC"/>
    <w:rsid w:val="00F34120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58B7"/>
    <w:rsid w:val="00F770BE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C281A"/>
    <w:rsid w:val="00FC4069"/>
    <w:rsid w:val="00FC6203"/>
    <w:rsid w:val="00FD5B28"/>
    <w:rsid w:val="00FD625F"/>
    <w:rsid w:val="00FD7909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8C292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926"/>
    <w:rPr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C2926"/>
    <w:rPr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C2926"/>
    <w:rPr>
      <w:b/>
      <w:bCs/>
      <w:sz w:val="24"/>
      <w:szCs w:val="24"/>
    </w:rPr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rsid w:val="001850AB"/>
  </w:style>
  <w:style w:type="paragraph" w:styleId="a8">
    <w:name w:val="header"/>
    <w:basedOn w:val="a"/>
    <w:link w:val="a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8C2926"/>
  </w:style>
  <w:style w:type="paragraph" w:customStyle="1" w:styleId="consplusnormal0">
    <w:name w:val="consplusnormal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"/>
    <w:basedOn w:val="a"/>
    <w:rsid w:val="008C292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4">
    <w:name w:val="xl64"/>
    <w:basedOn w:val="a"/>
    <w:rsid w:val="008C29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8C29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satz-Standardschriftart">
    <w:name w:val="Absatz-Standardschriftart"/>
    <w:rsid w:val="008C2926"/>
  </w:style>
  <w:style w:type="character" w:customStyle="1" w:styleId="WW8Num1z0">
    <w:name w:val="WW8Num1z0"/>
    <w:rsid w:val="008C2926"/>
    <w:rPr>
      <w:rFonts w:ascii="Times New Roman" w:hAnsi="Times New Roman" w:cs="Times New Roman"/>
    </w:rPr>
  </w:style>
  <w:style w:type="character" w:customStyle="1" w:styleId="WW8Num2z0">
    <w:name w:val="WW8Num2z0"/>
    <w:rsid w:val="008C2926"/>
    <w:rPr>
      <w:rFonts w:ascii="Times New Roman" w:hAnsi="Times New Roman" w:cs="Times New Roman"/>
    </w:rPr>
  </w:style>
  <w:style w:type="character" w:customStyle="1" w:styleId="WW8Num3z0">
    <w:name w:val="WW8Num3z0"/>
    <w:rsid w:val="008C2926"/>
    <w:rPr>
      <w:rFonts w:ascii="Times New Roman" w:hAnsi="Times New Roman" w:cs="Times New Roman"/>
    </w:rPr>
  </w:style>
  <w:style w:type="character" w:customStyle="1" w:styleId="WW8Num4z0">
    <w:name w:val="WW8Num4z0"/>
    <w:rsid w:val="008C2926"/>
    <w:rPr>
      <w:rFonts w:ascii="Times New Roman" w:hAnsi="Times New Roman" w:cs="Times New Roman"/>
    </w:rPr>
  </w:style>
  <w:style w:type="character" w:customStyle="1" w:styleId="WW8Num5z0">
    <w:name w:val="WW8Num5z0"/>
    <w:rsid w:val="008C2926"/>
    <w:rPr>
      <w:rFonts w:ascii="Times New Roman" w:hAnsi="Times New Roman" w:cs="Times New Roman"/>
    </w:rPr>
  </w:style>
  <w:style w:type="character" w:customStyle="1" w:styleId="WW8Num6z0">
    <w:name w:val="WW8Num6z0"/>
    <w:rsid w:val="008C2926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8C2926"/>
  </w:style>
  <w:style w:type="character" w:customStyle="1" w:styleId="af7">
    <w:name w:val="Символ нумерации"/>
    <w:rsid w:val="008C2926"/>
  </w:style>
  <w:style w:type="paragraph" w:customStyle="1" w:styleId="af8">
    <w:name w:val="Заголовок"/>
    <w:basedOn w:val="a"/>
    <w:next w:val="ae"/>
    <w:rsid w:val="008C2926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9">
    <w:name w:val="List"/>
    <w:basedOn w:val="ae"/>
    <w:rsid w:val="008C2926"/>
    <w:pPr>
      <w:widowControl w:val="0"/>
      <w:suppressAutoHyphens/>
      <w:autoSpaceDE w:val="0"/>
    </w:pPr>
    <w:rPr>
      <w:rFonts w:cs="Mangal"/>
      <w:lang w:eastAsia="ar-SA"/>
    </w:rPr>
  </w:style>
  <w:style w:type="paragraph" w:customStyle="1" w:styleId="15">
    <w:name w:val="Название1"/>
    <w:basedOn w:val="a"/>
    <w:rsid w:val="008C292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C2926"/>
    <w:pPr>
      <w:widowControl w:val="0"/>
      <w:suppressLineNumbers/>
      <w:suppressAutoHyphens/>
      <w:autoSpaceDE w:val="0"/>
    </w:pPr>
    <w:rPr>
      <w:rFonts w:cs="Mangal"/>
      <w:lang w:eastAsia="ar-SA"/>
    </w:rPr>
  </w:style>
  <w:style w:type="paragraph" w:customStyle="1" w:styleId="ConsPlusDocList">
    <w:name w:val="ConsPlusDocList"/>
    <w:next w:val="a"/>
    <w:rsid w:val="008C292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17">
    <w:name w:val="Знак сноски1"/>
    <w:rsid w:val="008C2926"/>
    <w:rPr>
      <w:vertAlign w:val="superscript"/>
    </w:rPr>
  </w:style>
  <w:style w:type="character" w:customStyle="1" w:styleId="afa">
    <w:name w:val="Символ сноски"/>
    <w:rsid w:val="008C2926"/>
  </w:style>
  <w:style w:type="character" w:styleId="afb">
    <w:name w:val="footnote reference"/>
    <w:rsid w:val="008C2926"/>
    <w:rPr>
      <w:vertAlign w:val="superscript"/>
    </w:rPr>
  </w:style>
  <w:style w:type="paragraph" w:customStyle="1" w:styleId="AAA">
    <w:name w:val="! AAA !"/>
    <w:rsid w:val="008C2926"/>
    <w:pPr>
      <w:tabs>
        <w:tab w:val="num" w:pos="720"/>
      </w:tabs>
      <w:suppressAutoHyphens/>
      <w:spacing w:after="120" w:line="100" w:lineRule="atLeast"/>
      <w:ind w:left="720" w:hanging="360"/>
      <w:jc w:val="both"/>
      <w:outlineLvl w:val="0"/>
    </w:pPr>
    <w:rPr>
      <w:color w:val="0000FF"/>
      <w:kern w:val="1"/>
      <w:sz w:val="24"/>
      <w:szCs w:val="24"/>
      <w:lang w:eastAsia="hi-IN" w:bidi="hi-IN"/>
    </w:rPr>
  </w:style>
  <w:style w:type="paragraph" w:customStyle="1" w:styleId="18">
    <w:name w:val="Текст сноски1"/>
    <w:basedOn w:val="a"/>
    <w:rsid w:val="008C2926"/>
    <w:pPr>
      <w:suppressAutoHyphens/>
      <w:spacing w:line="100" w:lineRule="atLeast"/>
    </w:pPr>
    <w:rPr>
      <w:rFonts w:ascii="Cambria" w:eastAsia="Arial Unicode MS" w:hAnsi="Cambria" w:cs="font298"/>
      <w:kern w:val="1"/>
      <w:lang w:val="en-US" w:eastAsia="en-US" w:bidi="en-US"/>
    </w:rPr>
  </w:style>
  <w:style w:type="paragraph" w:styleId="afc">
    <w:name w:val="footnote text"/>
    <w:basedOn w:val="a"/>
    <w:link w:val="afd"/>
    <w:rsid w:val="008C2926"/>
    <w:pPr>
      <w:suppressLineNumbers/>
      <w:suppressAutoHyphens/>
      <w:ind w:left="283" w:hanging="283"/>
    </w:pPr>
    <w:rPr>
      <w:rFonts w:eastAsia="Arial Unicode MS" w:cs="Mangal"/>
      <w:kern w:val="1"/>
      <w:lang w:eastAsia="hi-IN" w:bidi="hi-IN"/>
    </w:rPr>
  </w:style>
  <w:style w:type="character" w:customStyle="1" w:styleId="afd">
    <w:name w:val="Текст сноски Знак"/>
    <w:basedOn w:val="a0"/>
    <w:link w:val="afc"/>
    <w:rsid w:val="008C2926"/>
    <w:rPr>
      <w:rFonts w:eastAsia="Arial Unicode MS" w:cs="Mangal"/>
      <w:kern w:val="1"/>
      <w:lang w:eastAsia="hi-IN" w:bidi="hi-IN"/>
    </w:rPr>
  </w:style>
  <w:style w:type="paragraph" w:customStyle="1" w:styleId="afe">
    <w:name w:val="Визы"/>
    <w:basedOn w:val="a"/>
    <w:rsid w:val="008C2926"/>
    <w:pPr>
      <w:suppressAutoHyphens/>
      <w:jc w:val="both"/>
    </w:pPr>
    <w:rPr>
      <w:sz w:val="28"/>
    </w:rPr>
  </w:style>
  <w:style w:type="paragraph" w:styleId="aff">
    <w:name w:val="List Paragraph"/>
    <w:basedOn w:val="a"/>
    <w:qFormat/>
    <w:rsid w:val="008C2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j">
    <w:name w:val="_aj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styleId="21">
    <w:name w:val="List Number 2"/>
    <w:basedOn w:val="a"/>
    <w:rsid w:val="008C2926"/>
    <w:pPr>
      <w:tabs>
        <w:tab w:val="num" w:pos="432"/>
      </w:tabs>
      <w:ind w:left="432" w:hanging="432"/>
    </w:pPr>
    <w:rPr>
      <w:sz w:val="24"/>
      <w:szCs w:val="24"/>
    </w:rPr>
  </w:style>
  <w:style w:type="paragraph" w:customStyle="1" w:styleId="30">
    <w:name w:val="Стиль3"/>
    <w:basedOn w:val="22"/>
    <w:rsid w:val="008C2926"/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C292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C2926"/>
    <w:rPr>
      <w:rFonts w:ascii="Calibri" w:eastAsia="Calibri" w:hAnsi="Calibri"/>
      <w:sz w:val="22"/>
      <w:szCs w:val="22"/>
      <w:lang w:eastAsia="en-US"/>
    </w:rPr>
  </w:style>
  <w:style w:type="character" w:customStyle="1" w:styleId="bookmark">
    <w:name w:val="bookmark"/>
    <w:rsid w:val="008C2926"/>
  </w:style>
  <w:style w:type="character" w:customStyle="1" w:styleId="cmd">
    <w:name w:val="cmd"/>
    <w:rsid w:val="008C2926"/>
  </w:style>
  <w:style w:type="character" w:customStyle="1" w:styleId="mark">
    <w:name w:val="mark"/>
    <w:rsid w:val="008C2926"/>
  </w:style>
  <w:style w:type="character" w:customStyle="1" w:styleId="ed">
    <w:name w:val="ed"/>
    <w:rsid w:val="008C2926"/>
  </w:style>
  <w:style w:type="character" w:customStyle="1" w:styleId="markx">
    <w:name w:val="markx"/>
    <w:rsid w:val="008C2926"/>
  </w:style>
  <w:style w:type="character" w:customStyle="1" w:styleId="edx">
    <w:name w:val="edx"/>
    <w:rsid w:val="008C2926"/>
  </w:style>
  <w:style w:type="paragraph" w:customStyle="1" w:styleId="aff0">
    <w:name w:val="краткое содержание"/>
    <w:basedOn w:val="a"/>
    <w:next w:val="a"/>
    <w:rsid w:val="008C2926"/>
    <w:pPr>
      <w:keepNext/>
      <w:keepLines/>
      <w:spacing w:after="480"/>
      <w:ind w:right="5103"/>
      <w:jc w:val="both"/>
    </w:pPr>
    <w:rPr>
      <w:sz w:val="28"/>
    </w:rPr>
  </w:style>
  <w:style w:type="character" w:customStyle="1" w:styleId="w8">
    <w:name w:val="w8"/>
    <w:rsid w:val="008C2926"/>
  </w:style>
  <w:style w:type="paragraph" w:customStyle="1" w:styleId="c">
    <w:name w:val="c"/>
    <w:basedOn w:val="a"/>
    <w:rsid w:val="008C29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14C99-DA1B-4570-A557-A3D34EB20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4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4899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59</cp:revision>
  <cp:lastPrinted>2024-09-09T05:33:00Z</cp:lastPrinted>
  <dcterms:created xsi:type="dcterms:W3CDTF">2017-08-02T10:32:00Z</dcterms:created>
  <dcterms:modified xsi:type="dcterms:W3CDTF">2024-09-09T10:45:00Z</dcterms:modified>
</cp:coreProperties>
</file>