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6C04E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08.08.2024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6C04E6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1021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621EDA">
        <w:rPr>
          <w:rFonts w:eastAsia="Times New Roman" w:cs="Times New Roman"/>
          <w:b/>
          <w:szCs w:val="28"/>
          <w:lang w:eastAsia="ru-RU"/>
        </w:rPr>
        <w:t>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0C18AD">
        <w:rPr>
          <w:rFonts w:eastAsia="Times New Roman" w:cs="Times New Roman"/>
          <w:b/>
          <w:szCs w:val="28"/>
          <w:lang w:eastAsia="ru-RU"/>
        </w:rPr>
        <w:t xml:space="preserve">О 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межведомственной комиссии 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/>
          <w:bCs/>
          <w:szCs w:val="28"/>
          <w:lang w:eastAsia="ru-RU"/>
        </w:rPr>
        <w:t>и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C26EA3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связи</w: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</w:t>
      </w:r>
      <w:r w:rsidR="00D56A89">
        <w:rPr>
          <w:rFonts w:eastAsia="Times New Roman" w:cs="Times New Roman"/>
          <w:szCs w:val="28"/>
          <w:lang w:eastAsia="ru-RU"/>
        </w:rPr>
        <w:t>с кадровыми изменениями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proofErr w:type="gramStart"/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Cs/>
          <w:szCs w:val="28"/>
          <w:lang w:eastAsia="ru-RU"/>
        </w:rPr>
        <w:t>и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</w:t>
      </w:r>
      <w:r w:rsidR="00621EDA">
        <w:rPr>
          <w:rFonts w:eastAsia="Times New Roman" w:cs="Times New Roman"/>
          <w:bCs/>
          <w:szCs w:val="28"/>
          <w:lang w:eastAsia="ru-RU"/>
        </w:rPr>
        <w:t>ями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 xml:space="preserve"> от 13.04.2022 № 485</w:t>
      </w:r>
      <w:r w:rsidR="00243FAC">
        <w:rPr>
          <w:rFonts w:eastAsia="Times New Roman" w:cs="Times New Roman"/>
          <w:bCs/>
          <w:szCs w:val="28"/>
          <w:lang w:eastAsia="ru-RU"/>
        </w:rPr>
        <w:t>, от 23.05.2022 № 657</w:t>
      </w:r>
      <w:r w:rsidR="00CE6CF9">
        <w:rPr>
          <w:rFonts w:eastAsia="Times New Roman" w:cs="Times New Roman"/>
          <w:bCs/>
          <w:szCs w:val="28"/>
          <w:lang w:eastAsia="ru-RU"/>
        </w:rPr>
        <w:t>, от 30.09.2022 № 1361</w:t>
      </w:r>
      <w:r w:rsidR="005C3C2F">
        <w:rPr>
          <w:rFonts w:eastAsia="Times New Roman" w:cs="Times New Roman"/>
          <w:bCs/>
          <w:szCs w:val="28"/>
          <w:lang w:eastAsia="ru-RU"/>
        </w:rPr>
        <w:t>, от 31.10.2022 № 1552</w:t>
      </w:r>
      <w:r w:rsidR="00010049">
        <w:rPr>
          <w:rFonts w:eastAsia="Times New Roman" w:cs="Times New Roman"/>
          <w:bCs/>
          <w:szCs w:val="28"/>
          <w:lang w:eastAsia="ru-RU"/>
        </w:rPr>
        <w:t>, от 02.12.2022 № 1726</w:t>
      </w:r>
      <w:r w:rsidR="001B4F8D">
        <w:rPr>
          <w:rFonts w:eastAsia="Times New Roman" w:cs="Times New Roman"/>
          <w:bCs/>
          <w:szCs w:val="28"/>
          <w:lang w:eastAsia="ru-RU"/>
        </w:rPr>
        <w:t>, от 21.08.2023 № 1094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)</w:t>
      </w:r>
      <w:r w:rsidR="00C57CD3">
        <w:rPr>
          <w:rFonts w:eastAsia="Times New Roman" w:cs="Times New Roman"/>
          <w:bCs/>
          <w:szCs w:val="28"/>
          <w:lang w:eastAsia="ru-RU"/>
        </w:rPr>
        <w:t xml:space="preserve"> (далее </w:t>
      </w:r>
      <w:r w:rsidR="00621EDA">
        <w:rPr>
          <w:rFonts w:eastAsia="Times New Roman" w:cs="Times New Roman"/>
          <w:bCs/>
          <w:szCs w:val="28"/>
          <w:lang w:eastAsia="ru-RU"/>
        </w:rPr>
        <w:t xml:space="preserve">- </w:t>
      </w:r>
      <w:r w:rsidR="00C57CD3">
        <w:rPr>
          <w:rFonts w:eastAsia="Times New Roman" w:cs="Times New Roman"/>
          <w:bCs/>
          <w:szCs w:val="28"/>
          <w:lang w:eastAsia="ru-RU"/>
        </w:rPr>
        <w:t>постановление) следующ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8B7824">
        <w:rPr>
          <w:rFonts w:eastAsia="Times New Roman" w:cs="Times New Roman"/>
          <w:bCs/>
          <w:szCs w:val="28"/>
          <w:lang w:eastAsia="ru-RU"/>
        </w:rPr>
        <w:t>е изменени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  <w:proofErr w:type="gramEnd"/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 w:rsidR="00B81560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 xml:space="preserve">2 к постановлению изложить в </w:t>
      </w:r>
      <w:r w:rsidR="00621EDA">
        <w:rPr>
          <w:rFonts w:eastAsia="Times New Roman" w:cs="Times New Roman"/>
          <w:szCs w:val="28"/>
          <w:lang w:eastAsia="ru-RU"/>
        </w:rPr>
        <w:t>новой</w:t>
      </w:r>
      <w:r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D56A89" w:rsidRDefault="00A24BBD" w:rsidP="00D56A89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 xml:space="preserve">Настоящее постановление </w:t>
      </w:r>
      <w:r w:rsidR="00B81560">
        <w:rPr>
          <w:rFonts w:eastAsia="Times New Roman" w:cs="Times New Roman"/>
          <w:szCs w:val="28"/>
          <w:lang w:eastAsia="ru-RU"/>
        </w:rPr>
        <w:t xml:space="preserve">разместить </w:t>
      </w:r>
      <w:r w:rsidR="00621EDA" w:rsidRPr="007F0785">
        <w:rPr>
          <w:rFonts w:eastAsia="Times New Roman" w:cs="Times New Roman"/>
          <w:szCs w:val="28"/>
          <w:lang w:eastAsia="ru-RU"/>
        </w:rPr>
        <w:t>на официальном сайте муниципального образования Верхнекамский муниципальный округ Кировской области.</w:t>
      </w:r>
    </w:p>
    <w:p w:rsidR="00B81560" w:rsidRPr="008725C4" w:rsidRDefault="00B81560" w:rsidP="00D56A89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Настоящее постановление вступает в силу с момента его опубликования  в</w:t>
      </w:r>
      <w:r w:rsidRPr="00B8156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Информационном бюллетене органов местного </w:t>
      </w:r>
      <w:r>
        <w:rPr>
          <w:rFonts w:eastAsia="Times New Roman" w:cs="Times New Roman"/>
          <w:szCs w:val="28"/>
          <w:lang w:eastAsia="ru-RU"/>
        </w:rPr>
        <w:lastRenderedPageBreak/>
        <w:t xml:space="preserve">самоуправления муниципального образования </w:t>
      </w:r>
      <w:r w:rsidRPr="007F0785">
        <w:rPr>
          <w:rFonts w:eastAsia="Times New Roman" w:cs="Times New Roman"/>
          <w:szCs w:val="28"/>
          <w:lang w:eastAsia="ru-RU"/>
        </w:rPr>
        <w:t>Верхнекамский муниципальный округ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A24BBD" w:rsidP="0001004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proofErr w:type="gramStart"/>
            <w:r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010049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bookmarkStart w:id="0" w:name="_GoBack"/>
            <w:bookmarkEnd w:id="0"/>
          </w:p>
          <w:p w:rsidR="00A75881" w:rsidRPr="008725C4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24BBD" w:rsidRPr="008725C4" w:rsidRDefault="00A24BBD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 w:rsidR="00C57CD3">
        <w:rPr>
          <w:szCs w:val="28"/>
        </w:rPr>
        <w:t xml:space="preserve">Е.Ю. </w:t>
      </w:r>
      <w:proofErr w:type="spellStart"/>
      <w:r w:rsidR="00C57CD3">
        <w:rPr>
          <w:szCs w:val="28"/>
        </w:rPr>
        <w:t>Аммосова</w:t>
      </w:r>
      <w:proofErr w:type="spellEnd"/>
      <w:r w:rsidRPr="008725C4">
        <w:rPr>
          <w:szCs w:val="28"/>
        </w:rPr>
        <w:t xml:space="preserve"> </w:t>
      </w:r>
    </w:p>
    <w:p w:rsidR="001B4F8D" w:rsidRDefault="001B4F8D" w:rsidP="001B4F8D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 xml:space="preserve">Н.А. </w:t>
      </w:r>
      <w:proofErr w:type="spellStart"/>
      <w:r w:rsidRPr="008725C4">
        <w:rPr>
          <w:szCs w:val="28"/>
        </w:rPr>
        <w:t>Шмигальская</w:t>
      </w:r>
      <w:proofErr w:type="spellEnd"/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29289D" w:rsidRDefault="0029289D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29289D" w:rsidRDefault="0029289D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010049" w:rsidRDefault="0001004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2775585</wp:posOffset>
                </wp:positionH>
                <wp:positionV relativeFrom="paragraph">
                  <wp:posOffset>-37465</wp:posOffset>
                </wp:positionV>
                <wp:extent cx="3505200" cy="169926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81560" w:rsidRDefault="009C59EE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B81560" w:rsidRPr="00B81560">
                              <w:rPr>
                                <w:szCs w:val="28"/>
                              </w:rPr>
                              <w:t xml:space="preserve">№ </w:t>
                            </w:r>
                            <w:r w:rsidR="009D6CDB" w:rsidRPr="00B81560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23468B" w:rsidRDefault="0023468B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</w:p>
                          <w:p w:rsidR="009C59EE" w:rsidRPr="00B81560" w:rsidRDefault="007E3B87" w:rsidP="000C18AD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к</w:t>
                            </w:r>
                            <w:r w:rsidR="009C59EE" w:rsidRPr="00B81560">
                              <w:rPr>
                                <w:szCs w:val="28"/>
                              </w:rPr>
                              <w:t xml:space="preserve"> </w:t>
                            </w:r>
                            <w:r w:rsidRPr="00B81560">
                              <w:rPr>
                                <w:szCs w:val="28"/>
                              </w:rPr>
                              <w:t>постановле</w:t>
                            </w: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B81560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B81560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от _________ №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55pt;margin-top:-2.95pt;width:276pt;height:1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" filled="f" stroked="f">
                <v:textbox>
                  <w:txbxContent>
                    <w:p w:rsidR="007E3B87" w:rsidRPr="00B81560" w:rsidRDefault="009C59EE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 xml:space="preserve">Приложение </w:t>
                      </w:r>
                      <w:r w:rsidR="00B81560" w:rsidRPr="00B81560">
                        <w:rPr>
                          <w:szCs w:val="28"/>
                        </w:rPr>
                        <w:t xml:space="preserve">№ </w:t>
                      </w:r>
                      <w:r w:rsidR="009D6CDB" w:rsidRPr="00B81560">
                        <w:rPr>
                          <w:szCs w:val="28"/>
                        </w:rPr>
                        <w:t>2</w:t>
                      </w:r>
                    </w:p>
                    <w:p w:rsidR="0023468B" w:rsidRDefault="0023468B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</w:p>
                    <w:p w:rsidR="009C59EE" w:rsidRPr="00B81560" w:rsidRDefault="007E3B87" w:rsidP="000C18AD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к</w:t>
                      </w:r>
                      <w:r w:rsidR="009C59EE" w:rsidRPr="00B81560">
                        <w:rPr>
                          <w:szCs w:val="28"/>
                        </w:rPr>
                        <w:t xml:space="preserve"> </w:t>
                      </w:r>
                      <w:r w:rsidRPr="00B81560">
                        <w:rPr>
                          <w:szCs w:val="28"/>
                        </w:rPr>
                        <w:t>постановле</w:t>
                      </w:r>
                      <w:r w:rsidRPr="00B81560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B81560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B81560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от _________ № ____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B81560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B81560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ab/>
        <w:t xml:space="preserve">     </w:t>
      </w:r>
    </w:p>
    <w:p w:rsidR="00A75881" w:rsidRPr="00B81560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Pr="00B81560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3468B" w:rsidRDefault="0023468B" w:rsidP="00B81560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СОСТАВ</w:t>
      </w:r>
    </w:p>
    <w:p w:rsidR="00B13C5A" w:rsidRPr="00B81560" w:rsidRDefault="0023468B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межведомственной комиссии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о признани</w:t>
      </w:r>
      <w:r w:rsidR="002E1415" w:rsidRPr="00B81560">
        <w:rPr>
          <w:rFonts w:eastAsia="Times New Roman" w:cs="Times New Roman"/>
          <w:b/>
          <w:szCs w:val="28"/>
          <w:lang w:eastAsia="ru-RU"/>
        </w:rPr>
        <w:t>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помещения жилым помещением, жилого помещения непригодным для проживания, </w:t>
      </w: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81560" w:rsidRDefault="0012749C" w:rsidP="0023468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C57CD3" w:rsidRPr="00B81560">
        <w:rPr>
          <w:rFonts w:eastAsia="Times New Roman" w:cs="Times New Roman"/>
          <w:szCs w:val="28"/>
          <w:lang w:eastAsia="ru-RU"/>
        </w:rPr>
        <w:t>Аммосова</w:t>
      </w:r>
      <w:proofErr w:type="spellEnd"/>
      <w:r w:rsidR="00C57CD3" w:rsidRPr="00B81560">
        <w:rPr>
          <w:rFonts w:eastAsia="Times New Roman" w:cs="Times New Roman"/>
          <w:szCs w:val="28"/>
          <w:lang w:eastAsia="ru-RU"/>
        </w:rPr>
        <w:t xml:space="preserve"> Елизавета Юрьевна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111B83" w:rsidRPr="00B81560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B81560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2.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904525" w:rsidRPr="00B81560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B81560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B81560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5C3C2F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3.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010049">
        <w:rPr>
          <w:rFonts w:eastAsia="Times New Roman" w:cs="Times New Roman"/>
          <w:szCs w:val="28"/>
          <w:lang w:eastAsia="ru-RU"/>
        </w:rPr>
        <w:t>Леонтьев Виктор Степанович</w:t>
      </w:r>
      <w:r w:rsidR="005C3C2F">
        <w:rPr>
          <w:rFonts w:eastAsia="Times New Roman" w:cs="Times New Roman"/>
          <w:szCs w:val="28"/>
          <w:lang w:eastAsia="ru-RU"/>
        </w:rPr>
        <w:t xml:space="preserve"> - </w:t>
      </w:r>
      <w:r w:rsidR="005C3C2F" w:rsidRPr="00B81560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</w:t>
      </w:r>
      <w:r w:rsidR="007C31A5">
        <w:rPr>
          <w:rFonts w:eastAsia="Times New Roman" w:cs="Times New Roman"/>
          <w:szCs w:val="28"/>
          <w:lang w:eastAsia="ru-RU"/>
        </w:rPr>
        <w:t xml:space="preserve">, </w:t>
      </w:r>
      <w:r w:rsidR="007C31A5" w:rsidRPr="00B81560">
        <w:rPr>
          <w:rFonts w:eastAsia="Times New Roman" w:cs="Times New Roman"/>
          <w:szCs w:val="28"/>
          <w:lang w:eastAsia="ru-RU"/>
        </w:rPr>
        <w:t>заместитель председателя комиссии</w:t>
      </w:r>
      <w:r w:rsidR="005C3C2F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proofErr w:type="spellStart"/>
      <w:r w:rsidR="00111B83" w:rsidRPr="00B81560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="00111B83" w:rsidRPr="00B81560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B81560">
        <w:rPr>
          <w:rFonts w:eastAsia="Times New Roman" w:cs="Times New Roman"/>
          <w:szCs w:val="28"/>
          <w:lang w:eastAsia="ru-RU"/>
        </w:rPr>
        <w:t>начальник Управления имуществом администрации Верхнек</w:t>
      </w:r>
      <w:r w:rsidR="006B09B0" w:rsidRPr="00B8156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A75881" w:rsidRPr="00B81560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4244BA" w:rsidRPr="00B81560">
        <w:rPr>
          <w:szCs w:val="28"/>
        </w:rPr>
        <w:t>Ушакова Валентина Викторовна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="00A75881" w:rsidRPr="00B81560">
        <w:rPr>
          <w:rFonts w:eastAsia="Times New Roman" w:cs="Times New Roman"/>
          <w:szCs w:val="28"/>
          <w:lang w:eastAsia="ru-RU"/>
        </w:rPr>
        <w:t>, член комиссии;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A75881" w:rsidRPr="00B81560">
        <w:rPr>
          <w:rFonts w:eastAsia="Times New Roman" w:cs="Times New Roman"/>
          <w:szCs w:val="28"/>
          <w:lang w:eastAsia="ru-RU"/>
        </w:rPr>
        <w:t>Чеглаков</w:t>
      </w:r>
      <w:proofErr w:type="spellEnd"/>
      <w:r w:rsidR="00A75881" w:rsidRPr="00B81560">
        <w:rPr>
          <w:rFonts w:eastAsia="Times New Roman" w:cs="Times New Roman"/>
          <w:szCs w:val="28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81560">
        <w:rPr>
          <w:rFonts w:eastAsia="Times New Roman" w:cs="Times New Roman"/>
          <w:szCs w:val="28"/>
          <w:lang w:eastAsia="ru-RU"/>
        </w:rPr>
        <w:t>член комиссии (по согласованию);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Варанкина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Татьяна Александровна -  заведующий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FE1FD8" w:rsidRPr="00B81560">
        <w:rPr>
          <w:rFonts w:eastAsia="Times New Roman" w:cs="Times New Roman"/>
          <w:szCs w:val="28"/>
          <w:lang w:eastAsia="ru-RU"/>
        </w:rPr>
        <w:t>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577C9C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1B4F8D">
        <w:rPr>
          <w:rFonts w:eastAsia="Times New Roman" w:cs="Times New Roman"/>
          <w:szCs w:val="28"/>
          <w:lang w:eastAsia="ru-RU"/>
        </w:rPr>
        <w:t>Вольгина</w:t>
      </w:r>
      <w:proofErr w:type="spellEnd"/>
      <w:r w:rsidR="001B4F8D">
        <w:rPr>
          <w:rFonts w:eastAsia="Times New Roman" w:cs="Times New Roman"/>
          <w:szCs w:val="28"/>
          <w:lang w:eastAsia="ru-RU"/>
        </w:rPr>
        <w:t xml:space="preserve"> Нина Николаевна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A24BBD" w:rsidRPr="00B81560">
        <w:rPr>
          <w:rFonts w:eastAsia="Times New Roman" w:cs="Times New Roman"/>
          <w:szCs w:val="28"/>
          <w:lang w:eastAsia="ru-RU"/>
        </w:rPr>
        <w:t>–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</w:t>
      </w:r>
      <w:r>
        <w:rPr>
          <w:rFonts w:eastAsia="Times New Roman" w:cs="Times New Roman"/>
          <w:szCs w:val="28"/>
          <w:lang w:eastAsia="ru-RU"/>
        </w:rPr>
        <w:t>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0C18AD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9</w:t>
      </w:r>
      <w:r w:rsidR="000C18AD">
        <w:rPr>
          <w:rFonts w:eastAsia="Times New Roman" w:cs="Times New Roman"/>
          <w:szCs w:val="28"/>
          <w:lang w:eastAsia="ru-RU"/>
        </w:rPr>
        <w:t>. Медведева Светлана Михайловна – ведущий специалист</w:t>
      </w:r>
      <w:r w:rsidR="000C18AD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 администрации Верхнекамского муниципального округа (по согласованию);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r w:rsidR="00010049">
        <w:rPr>
          <w:rFonts w:eastAsia="Times New Roman" w:cs="Times New Roman"/>
          <w:szCs w:val="28"/>
          <w:lang w:eastAsia="ru-RU"/>
        </w:rPr>
        <w:t>Кучеров Максим Николаевич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-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FE1FD8" w:rsidRPr="00B81560">
        <w:rPr>
          <w:rFonts w:eastAsia="Times New Roman" w:cs="Times New Roman"/>
          <w:szCs w:val="28"/>
          <w:lang w:eastAsia="ru-RU"/>
        </w:rPr>
        <w:t>Рудничного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</w:t>
      </w:r>
      <w:r w:rsidR="00A24BBD" w:rsidRPr="00B81560">
        <w:rPr>
          <w:rFonts w:eastAsia="Times New Roman" w:cs="Times New Roman"/>
          <w:szCs w:val="28"/>
          <w:lang w:eastAsia="ru-RU"/>
        </w:rPr>
        <w:t>.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Ташкинов Николай Георгиевич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2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Леонтьева Елена Михайловна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Кайского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8B7824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3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Базеева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Ольга Анатольевна - главный специалист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согласованию);</w:t>
      </w:r>
    </w:p>
    <w:p w:rsidR="00A75881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4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Путинина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Жанна Ивановна </w:t>
      </w:r>
      <w:r w:rsidR="0012749C" w:rsidRPr="00B81560">
        <w:rPr>
          <w:rFonts w:eastAsia="Times New Roman" w:cs="Times New Roman"/>
          <w:szCs w:val="28"/>
          <w:lang w:eastAsia="ru-RU"/>
        </w:rPr>
        <w:t>–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12749C" w:rsidRPr="00B81560">
        <w:rPr>
          <w:rFonts w:eastAsia="Times New Roman" w:cs="Times New Roman"/>
          <w:szCs w:val="28"/>
          <w:lang w:eastAsia="ru-RU"/>
        </w:rPr>
        <w:t xml:space="preserve">старший инспектор – делопроизводитель </w:t>
      </w:r>
      <w:proofErr w:type="spellStart"/>
      <w:r w:rsidR="0012749C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1274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12749C" w:rsidRPr="00B81560">
        <w:rPr>
          <w:rFonts w:eastAsia="Times New Roman" w:cs="Times New Roman"/>
          <w:szCs w:val="28"/>
          <w:lang w:eastAsia="ru-RU"/>
        </w:rPr>
        <w:t>(по согласованию).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  </w:t>
      </w:r>
    </w:p>
    <w:p w:rsidR="002A17C6" w:rsidRPr="00B81560" w:rsidRDefault="000900B1" w:rsidP="0023468B">
      <w:pPr>
        <w:spacing w:line="360" w:lineRule="auto"/>
        <w:ind w:left="709"/>
        <w:rPr>
          <w:szCs w:val="28"/>
        </w:rPr>
      </w:pPr>
      <w:r w:rsidRPr="00B81560">
        <w:rPr>
          <w:szCs w:val="28"/>
        </w:rPr>
        <w:t xml:space="preserve">                                                 _____________________</w:t>
      </w:r>
    </w:p>
    <w:sectPr w:rsidR="002A17C6" w:rsidRPr="00B81560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0049"/>
    <w:rsid w:val="0007079B"/>
    <w:rsid w:val="000900B1"/>
    <w:rsid w:val="000B0B6F"/>
    <w:rsid w:val="000C18AD"/>
    <w:rsid w:val="001045A5"/>
    <w:rsid w:val="00111B83"/>
    <w:rsid w:val="0012749C"/>
    <w:rsid w:val="001B3445"/>
    <w:rsid w:val="001B4F8D"/>
    <w:rsid w:val="001C5168"/>
    <w:rsid w:val="002213D6"/>
    <w:rsid w:val="0023468B"/>
    <w:rsid w:val="002360A9"/>
    <w:rsid w:val="00243FAC"/>
    <w:rsid w:val="0025104A"/>
    <w:rsid w:val="0029289D"/>
    <w:rsid w:val="002A17C6"/>
    <w:rsid w:val="002E1415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3C2F"/>
    <w:rsid w:val="005C70FF"/>
    <w:rsid w:val="005F28EF"/>
    <w:rsid w:val="00621EDA"/>
    <w:rsid w:val="00633BF9"/>
    <w:rsid w:val="006824BC"/>
    <w:rsid w:val="006B09B0"/>
    <w:rsid w:val="006C04E6"/>
    <w:rsid w:val="00771B7C"/>
    <w:rsid w:val="007964EA"/>
    <w:rsid w:val="007A62E4"/>
    <w:rsid w:val="007C31A5"/>
    <w:rsid w:val="007D511D"/>
    <w:rsid w:val="007E3B87"/>
    <w:rsid w:val="007F0785"/>
    <w:rsid w:val="007F4297"/>
    <w:rsid w:val="008725C4"/>
    <w:rsid w:val="0088143B"/>
    <w:rsid w:val="008B7824"/>
    <w:rsid w:val="008C148F"/>
    <w:rsid w:val="00904525"/>
    <w:rsid w:val="00944615"/>
    <w:rsid w:val="009B2FD7"/>
    <w:rsid w:val="009C59EE"/>
    <w:rsid w:val="009D6CDB"/>
    <w:rsid w:val="00A12F51"/>
    <w:rsid w:val="00A24BBD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47940"/>
    <w:rsid w:val="00B81560"/>
    <w:rsid w:val="00BB3ADD"/>
    <w:rsid w:val="00BD0746"/>
    <w:rsid w:val="00BD0B8C"/>
    <w:rsid w:val="00C02AB4"/>
    <w:rsid w:val="00C17295"/>
    <w:rsid w:val="00C21AF5"/>
    <w:rsid w:val="00C26EA3"/>
    <w:rsid w:val="00C37AEF"/>
    <w:rsid w:val="00C57CD3"/>
    <w:rsid w:val="00CA2991"/>
    <w:rsid w:val="00CD432B"/>
    <w:rsid w:val="00CE6CF9"/>
    <w:rsid w:val="00CF2C21"/>
    <w:rsid w:val="00D0486A"/>
    <w:rsid w:val="00D56A89"/>
    <w:rsid w:val="00D575F0"/>
    <w:rsid w:val="00D736D9"/>
    <w:rsid w:val="00D90407"/>
    <w:rsid w:val="00DC7040"/>
    <w:rsid w:val="00E13566"/>
    <w:rsid w:val="00E15661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557F-9E40-4DD1-A6FB-D3FD7406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2024-08-08T07:54:00Z</cp:lastPrinted>
  <dcterms:created xsi:type="dcterms:W3CDTF">2024-08-08T07:53:00Z</dcterms:created>
  <dcterms:modified xsi:type="dcterms:W3CDTF">2024-08-08T10:42:00Z</dcterms:modified>
</cp:coreProperties>
</file>