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07F" w:rsidRDefault="00DF407F" w:rsidP="00E811DF">
      <w:pPr>
        <w:jc w:val="center"/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DF407F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A6086C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1B4687" w:rsidRPr="008625A3"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A6086C" w:rsidRPr="00DB64A1" w:rsidRDefault="00A6086C" w:rsidP="00DF407F">
            <w:pPr>
              <w:jc w:val="center"/>
              <w:rPr>
                <w:b/>
                <w:bCs/>
                <w:sz w:val="26"/>
                <w:szCs w:val="26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DF407F" w:rsidRDefault="00DF407F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8625A3" w:rsidRDefault="00A6086C" w:rsidP="0067065A">
            <w:pPr>
              <w:pStyle w:val="a3"/>
              <w:keepLines w:val="0"/>
              <w:spacing w:before="0" w:after="360"/>
            </w:pPr>
            <w:r w:rsidRPr="008625A3"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5420B7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21.06.2023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E17E6C" w:rsidP="000C1A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420B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 xml:space="preserve">     </w:t>
            </w:r>
          </w:p>
        </w:tc>
      </w:tr>
      <w:tr w:rsidR="00A6086C" w:rsidTr="008E1189">
        <w:tblPrEx>
          <w:tblCellMar>
            <w:left w:w="70" w:type="dxa"/>
            <w:right w:w="70" w:type="dxa"/>
          </w:tblCellMar>
        </w:tblPrEx>
        <w:trPr>
          <w:trHeight w:val="522"/>
        </w:trPr>
        <w:tc>
          <w:tcPr>
            <w:tcW w:w="9360" w:type="dxa"/>
            <w:gridSpan w:val="4"/>
          </w:tcPr>
          <w:p w:rsidR="00A6086C" w:rsidRPr="00DB64A1" w:rsidRDefault="00A6086C" w:rsidP="0001404C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</w:p>
        </w:tc>
      </w:tr>
    </w:tbl>
    <w:p w:rsidR="00BD4CFE" w:rsidRPr="00754149" w:rsidRDefault="00BD4CFE" w:rsidP="007655D8">
      <w:pPr>
        <w:suppressAutoHyphens/>
        <w:ind w:right="-74"/>
        <w:jc w:val="center"/>
        <w:rPr>
          <w:b/>
          <w:sz w:val="27"/>
          <w:szCs w:val="27"/>
        </w:rPr>
      </w:pPr>
      <w:r w:rsidRPr="00754149">
        <w:rPr>
          <w:b/>
          <w:sz w:val="27"/>
          <w:szCs w:val="27"/>
        </w:rPr>
        <w:t>О проведении открытого конкурса по отбору управляющей организации для многоквартирных домов, собственники помещений в которых не выбрали способ управления</w:t>
      </w:r>
      <w:r w:rsidR="005F6CC1" w:rsidRPr="00754149">
        <w:rPr>
          <w:b/>
          <w:sz w:val="27"/>
          <w:szCs w:val="27"/>
        </w:rPr>
        <w:t xml:space="preserve"> или выбранный способ управления не реализован, не определена управляющая организация</w:t>
      </w:r>
    </w:p>
    <w:p w:rsidR="0051748F" w:rsidRPr="00754149" w:rsidRDefault="0051748F" w:rsidP="00206B85">
      <w:pPr>
        <w:ind w:right="-74"/>
        <w:jc w:val="center"/>
        <w:rPr>
          <w:b/>
          <w:sz w:val="27"/>
          <w:szCs w:val="27"/>
        </w:rPr>
      </w:pPr>
    </w:p>
    <w:p w:rsidR="0051748F" w:rsidRPr="00754149" w:rsidRDefault="0051748F" w:rsidP="00206B85">
      <w:pPr>
        <w:ind w:right="-74"/>
        <w:jc w:val="center"/>
        <w:rPr>
          <w:sz w:val="27"/>
          <w:szCs w:val="27"/>
        </w:rPr>
      </w:pPr>
    </w:p>
    <w:p w:rsidR="00CD405B" w:rsidRPr="00754149" w:rsidRDefault="00BD4CFE" w:rsidP="00CD405B">
      <w:pPr>
        <w:tabs>
          <w:tab w:val="left" w:pos="709"/>
        </w:tabs>
        <w:suppressAutoHyphens/>
        <w:spacing w:line="360" w:lineRule="auto"/>
        <w:jc w:val="both"/>
        <w:rPr>
          <w:sz w:val="27"/>
          <w:szCs w:val="27"/>
        </w:rPr>
      </w:pPr>
      <w:r w:rsidRPr="00754149">
        <w:rPr>
          <w:sz w:val="27"/>
          <w:szCs w:val="27"/>
        </w:rPr>
        <w:t xml:space="preserve">         </w:t>
      </w:r>
      <w:r w:rsidR="00EC3D37" w:rsidRPr="00754149">
        <w:rPr>
          <w:sz w:val="27"/>
          <w:szCs w:val="27"/>
        </w:rPr>
        <w:t xml:space="preserve">  </w:t>
      </w:r>
      <w:r w:rsidR="00CD405B" w:rsidRPr="00754149">
        <w:rPr>
          <w:sz w:val="27"/>
          <w:szCs w:val="27"/>
        </w:rPr>
        <w:t xml:space="preserve">В соответствии с п.4 ст.161 Жилищного Кодекса РФ, постановлением Правительства РФ от  06.02.2006 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</w:t>
      </w:r>
      <w:proofErr w:type="gramStart"/>
      <w:r w:rsidR="00CD405B" w:rsidRPr="00754149">
        <w:rPr>
          <w:sz w:val="27"/>
          <w:szCs w:val="27"/>
        </w:rPr>
        <w:t xml:space="preserve">Верхнекамского муниципального округа  от 31.01.2022  № 124 «Об установлении размера платы за содержание жилых помещений  муниципального образования Верхнекамский муниципальный округ Кировской области», постановлением  администрации Верхнекамского муниципального округа   Кировской области от 16.02.2022 № 230  «О создании конкурсной комиссии по организации открытого конкурса по отбору управляющей организации для управления многоквартирным домом», администрация Верхнекамского муниципального округа Кировской области  ПОСТАНОВЛЯЕТ: </w:t>
      </w:r>
      <w:proofErr w:type="gramEnd"/>
    </w:p>
    <w:p w:rsidR="00CD405B" w:rsidRPr="00754149" w:rsidRDefault="00CD405B" w:rsidP="00CD405B">
      <w:pPr>
        <w:pStyle w:val="ae"/>
        <w:suppressAutoHyphens/>
        <w:spacing w:after="0" w:line="360" w:lineRule="auto"/>
        <w:jc w:val="both"/>
        <w:rPr>
          <w:sz w:val="27"/>
          <w:szCs w:val="27"/>
        </w:rPr>
      </w:pPr>
      <w:r w:rsidRPr="00754149">
        <w:rPr>
          <w:sz w:val="27"/>
          <w:szCs w:val="27"/>
        </w:rPr>
        <w:t xml:space="preserve">      </w:t>
      </w:r>
      <w:r w:rsidR="00B110B6" w:rsidRPr="00754149">
        <w:rPr>
          <w:sz w:val="27"/>
          <w:szCs w:val="27"/>
        </w:rPr>
        <w:t xml:space="preserve">  </w:t>
      </w:r>
      <w:r w:rsidR="00EC3D37" w:rsidRPr="00754149">
        <w:rPr>
          <w:sz w:val="27"/>
          <w:szCs w:val="27"/>
        </w:rPr>
        <w:t xml:space="preserve">  </w:t>
      </w:r>
      <w:r w:rsidRPr="00754149">
        <w:rPr>
          <w:sz w:val="27"/>
          <w:szCs w:val="27"/>
        </w:rPr>
        <w:t xml:space="preserve">1.Отделу жилищно-коммунального хозяйства организовать работу по проведению открытого конкурса по отбору управляющей организации для управления многоквартирными домами, собственники помещений в которых не </w:t>
      </w:r>
      <w:r w:rsidRPr="00754149">
        <w:rPr>
          <w:sz w:val="27"/>
          <w:szCs w:val="27"/>
        </w:rPr>
        <w:lastRenderedPageBreak/>
        <w:t>выбрали способ управления или выбранный способ управления не реализован,  на право заключения договора управления многоквартирными домами.</w:t>
      </w:r>
    </w:p>
    <w:p w:rsidR="00CD405B" w:rsidRPr="00754149" w:rsidRDefault="00CD405B" w:rsidP="00CD405B">
      <w:pPr>
        <w:pStyle w:val="ae"/>
        <w:suppressAutoHyphens/>
        <w:spacing w:after="0" w:line="360" w:lineRule="auto"/>
        <w:jc w:val="both"/>
        <w:rPr>
          <w:sz w:val="27"/>
          <w:szCs w:val="27"/>
        </w:rPr>
      </w:pPr>
      <w:r w:rsidRPr="00754149">
        <w:rPr>
          <w:sz w:val="27"/>
          <w:szCs w:val="27"/>
        </w:rPr>
        <w:t xml:space="preserve">      </w:t>
      </w:r>
      <w:r w:rsidR="00B110B6" w:rsidRPr="00754149">
        <w:rPr>
          <w:sz w:val="27"/>
          <w:szCs w:val="27"/>
        </w:rPr>
        <w:t xml:space="preserve"> </w:t>
      </w:r>
      <w:r w:rsidR="00EC3D37" w:rsidRPr="00754149">
        <w:rPr>
          <w:sz w:val="27"/>
          <w:szCs w:val="27"/>
        </w:rPr>
        <w:t xml:space="preserve">    </w:t>
      </w:r>
      <w:r w:rsidR="0069297E">
        <w:rPr>
          <w:sz w:val="27"/>
          <w:szCs w:val="27"/>
        </w:rPr>
        <w:t xml:space="preserve"> </w:t>
      </w:r>
      <w:r w:rsidRPr="00754149">
        <w:rPr>
          <w:sz w:val="27"/>
          <w:szCs w:val="27"/>
        </w:rPr>
        <w:t xml:space="preserve">2.Установить начальную (максимальную) цену на право заключения договора управления многоквартирными домами, </w:t>
      </w:r>
      <w:proofErr w:type="gramStart"/>
      <w:r w:rsidRPr="00754149">
        <w:rPr>
          <w:sz w:val="27"/>
          <w:szCs w:val="27"/>
        </w:rPr>
        <w:t xml:space="preserve">согласно </w:t>
      </w:r>
      <w:r w:rsidR="00EC3D37" w:rsidRPr="00754149">
        <w:rPr>
          <w:sz w:val="27"/>
          <w:szCs w:val="27"/>
        </w:rPr>
        <w:t xml:space="preserve"> </w:t>
      </w:r>
      <w:r w:rsidRPr="00754149">
        <w:rPr>
          <w:sz w:val="27"/>
          <w:szCs w:val="27"/>
        </w:rPr>
        <w:t>перечня</w:t>
      </w:r>
      <w:proofErr w:type="gramEnd"/>
      <w:r w:rsidRPr="00754149">
        <w:rPr>
          <w:sz w:val="27"/>
          <w:szCs w:val="27"/>
        </w:rPr>
        <w:t xml:space="preserve">, указанного в приложении к настоящему постановлению, в размере </w:t>
      </w:r>
      <w:r w:rsidR="00332223">
        <w:rPr>
          <w:sz w:val="27"/>
          <w:szCs w:val="27"/>
        </w:rPr>
        <w:t>447</w:t>
      </w:r>
      <w:r w:rsidR="00AA6DEF">
        <w:rPr>
          <w:sz w:val="27"/>
          <w:szCs w:val="27"/>
        </w:rPr>
        <w:t>846,29</w:t>
      </w:r>
      <w:r w:rsidRPr="00754149">
        <w:rPr>
          <w:sz w:val="27"/>
          <w:szCs w:val="27"/>
        </w:rPr>
        <w:t xml:space="preserve"> рублей (</w:t>
      </w:r>
      <w:r w:rsidR="00332223">
        <w:rPr>
          <w:sz w:val="27"/>
          <w:szCs w:val="27"/>
        </w:rPr>
        <w:t xml:space="preserve">четыреста сорок семь тысяч </w:t>
      </w:r>
      <w:r w:rsidR="00AA6DEF">
        <w:rPr>
          <w:sz w:val="27"/>
          <w:szCs w:val="27"/>
        </w:rPr>
        <w:t>восемьсот сорок</w:t>
      </w:r>
      <w:r w:rsidR="00D05C00">
        <w:rPr>
          <w:sz w:val="27"/>
          <w:szCs w:val="27"/>
        </w:rPr>
        <w:t xml:space="preserve"> шесть</w:t>
      </w:r>
      <w:r w:rsidR="00543162" w:rsidRPr="00754149">
        <w:rPr>
          <w:sz w:val="27"/>
          <w:szCs w:val="27"/>
        </w:rPr>
        <w:t>)</w:t>
      </w:r>
      <w:r w:rsidR="000B229F" w:rsidRPr="00754149">
        <w:rPr>
          <w:sz w:val="27"/>
          <w:szCs w:val="27"/>
        </w:rPr>
        <w:t xml:space="preserve"> рубл</w:t>
      </w:r>
      <w:r w:rsidR="00E772CE" w:rsidRPr="00754149">
        <w:rPr>
          <w:sz w:val="27"/>
          <w:szCs w:val="27"/>
        </w:rPr>
        <w:t>ей</w:t>
      </w:r>
      <w:r w:rsidR="000B229F" w:rsidRPr="00754149">
        <w:rPr>
          <w:sz w:val="27"/>
          <w:szCs w:val="27"/>
        </w:rPr>
        <w:t xml:space="preserve"> </w:t>
      </w:r>
      <w:r w:rsidR="00AA6DEF">
        <w:rPr>
          <w:sz w:val="27"/>
          <w:szCs w:val="27"/>
        </w:rPr>
        <w:t>29</w:t>
      </w:r>
      <w:r w:rsidRPr="00754149">
        <w:rPr>
          <w:sz w:val="27"/>
          <w:szCs w:val="27"/>
        </w:rPr>
        <w:t xml:space="preserve"> копе</w:t>
      </w:r>
      <w:r w:rsidR="00AA6DEF">
        <w:rPr>
          <w:sz w:val="27"/>
          <w:szCs w:val="27"/>
        </w:rPr>
        <w:t>ек</w:t>
      </w:r>
      <w:r w:rsidRPr="00754149">
        <w:rPr>
          <w:sz w:val="27"/>
          <w:szCs w:val="27"/>
        </w:rPr>
        <w:t xml:space="preserve"> в месяц.</w:t>
      </w:r>
    </w:p>
    <w:p w:rsidR="00CD405B" w:rsidRPr="00754149" w:rsidRDefault="00CD405B" w:rsidP="00CD405B">
      <w:pPr>
        <w:pStyle w:val="ae"/>
        <w:suppressAutoHyphens/>
        <w:spacing w:after="0" w:line="360" w:lineRule="auto"/>
        <w:jc w:val="both"/>
        <w:rPr>
          <w:sz w:val="27"/>
          <w:szCs w:val="27"/>
        </w:rPr>
      </w:pPr>
      <w:r w:rsidRPr="00754149">
        <w:rPr>
          <w:sz w:val="27"/>
          <w:szCs w:val="27"/>
        </w:rPr>
        <w:t xml:space="preserve">      </w:t>
      </w:r>
      <w:r w:rsidR="00EC3D37" w:rsidRPr="00754149">
        <w:rPr>
          <w:sz w:val="27"/>
          <w:szCs w:val="27"/>
        </w:rPr>
        <w:t xml:space="preserve">     </w:t>
      </w:r>
      <w:r w:rsidR="008A3A48" w:rsidRPr="00754149">
        <w:rPr>
          <w:sz w:val="27"/>
          <w:szCs w:val="27"/>
        </w:rPr>
        <w:t xml:space="preserve"> </w:t>
      </w:r>
      <w:r w:rsidRPr="00754149">
        <w:rPr>
          <w:sz w:val="27"/>
          <w:szCs w:val="27"/>
        </w:rPr>
        <w:t xml:space="preserve">3. Установить размер обеспечения заявки на участие в конкурсе  в размере  </w:t>
      </w:r>
      <w:r w:rsidR="002B2DB8">
        <w:rPr>
          <w:sz w:val="27"/>
          <w:szCs w:val="27"/>
        </w:rPr>
        <w:t>223</w:t>
      </w:r>
      <w:r w:rsidR="00AA6DEF">
        <w:rPr>
          <w:sz w:val="27"/>
          <w:szCs w:val="27"/>
        </w:rPr>
        <w:t>92</w:t>
      </w:r>
      <w:r w:rsidR="002B2DB8">
        <w:rPr>
          <w:sz w:val="27"/>
          <w:szCs w:val="27"/>
        </w:rPr>
        <w:t>,</w:t>
      </w:r>
      <w:r w:rsidR="00AA6DEF">
        <w:rPr>
          <w:sz w:val="27"/>
          <w:szCs w:val="27"/>
        </w:rPr>
        <w:t>31</w:t>
      </w:r>
      <w:r w:rsidRPr="00754149">
        <w:rPr>
          <w:sz w:val="27"/>
          <w:szCs w:val="27"/>
        </w:rPr>
        <w:t xml:space="preserve"> рублей (</w:t>
      </w:r>
      <w:r w:rsidR="002B2DB8">
        <w:rPr>
          <w:sz w:val="27"/>
          <w:szCs w:val="27"/>
        </w:rPr>
        <w:t xml:space="preserve">двадцать две тысячи триста </w:t>
      </w:r>
      <w:r w:rsidR="00AA6DEF">
        <w:rPr>
          <w:sz w:val="27"/>
          <w:szCs w:val="27"/>
        </w:rPr>
        <w:t>девяносто два</w:t>
      </w:r>
      <w:r w:rsidR="00DE0CBC" w:rsidRPr="00754149">
        <w:rPr>
          <w:sz w:val="27"/>
          <w:szCs w:val="27"/>
        </w:rPr>
        <w:t>)</w:t>
      </w:r>
      <w:r w:rsidR="000B229F" w:rsidRPr="00754149">
        <w:rPr>
          <w:sz w:val="27"/>
          <w:szCs w:val="27"/>
        </w:rPr>
        <w:t xml:space="preserve"> рубл</w:t>
      </w:r>
      <w:r w:rsidR="00AA6DEF">
        <w:rPr>
          <w:sz w:val="27"/>
          <w:szCs w:val="27"/>
        </w:rPr>
        <w:t>я</w:t>
      </w:r>
      <w:r w:rsidRPr="00754149">
        <w:rPr>
          <w:sz w:val="27"/>
          <w:szCs w:val="27"/>
        </w:rPr>
        <w:t xml:space="preserve"> </w:t>
      </w:r>
      <w:r w:rsidR="00AA6DEF">
        <w:rPr>
          <w:sz w:val="27"/>
          <w:szCs w:val="27"/>
        </w:rPr>
        <w:t>31</w:t>
      </w:r>
      <w:r w:rsidRPr="00754149">
        <w:rPr>
          <w:sz w:val="27"/>
          <w:szCs w:val="27"/>
        </w:rPr>
        <w:t xml:space="preserve"> копе</w:t>
      </w:r>
      <w:r w:rsidR="00800ED0" w:rsidRPr="00754149">
        <w:rPr>
          <w:sz w:val="27"/>
          <w:szCs w:val="27"/>
        </w:rPr>
        <w:t>йк</w:t>
      </w:r>
      <w:r w:rsidR="00AA6DEF">
        <w:rPr>
          <w:sz w:val="27"/>
          <w:szCs w:val="27"/>
        </w:rPr>
        <w:t>а</w:t>
      </w:r>
      <w:r w:rsidRPr="00754149">
        <w:rPr>
          <w:sz w:val="27"/>
          <w:szCs w:val="27"/>
        </w:rPr>
        <w:t>.</w:t>
      </w:r>
    </w:p>
    <w:p w:rsidR="00CD405B" w:rsidRPr="00754149" w:rsidRDefault="00CD405B" w:rsidP="00CD405B">
      <w:pPr>
        <w:suppressAutoHyphens/>
        <w:spacing w:line="360" w:lineRule="auto"/>
        <w:jc w:val="both"/>
        <w:rPr>
          <w:sz w:val="27"/>
          <w:szCs w:val="27"/>
        </w:rPr>
      </w:pPr>
      <w:r w:rsidRPr="00754149">
        <w:rPr>
          <w:sz w:val="27"/>
          <w:szCs w:val="27"/>
        </w:rPr>
        <w:t xml:space="preserve">      </w:t>
      </w:r>
      <w:r w:rsidR="00EC3D37" w:rsidRPr="00754149">
        <w:rPr>
          <w:sz w:val="27"/>
          <w:szCs w:val="27"/>
        </w:rPr>
        <w:t xml:space="preserve">     </w:t>
      </w:r>
      <w:r w:rsidR="008A3A48" w:rsidRPr="00754149">
        <w:rPr>
          <w:sz w:val="27"/>
          <w:szCs w:val="27"/>
        </w:rPr>
        <w:t xml:space="preserve"> </w:t>
      </w:r>
      <w:r w:rsidRPr="00754149">
        <w:rPr>
          <w:sz w:val="27"/>
          <w:szCs w:val="27"/>
        </w:rPr>
        <w:t xml:space="preserve">4. 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области,  а  также на сайте </w:t>
      </w:r>
      <w:hyperlink r:id="rId10" w:history="1">
        <w:r w:rsidRPr="00754149">
          <w:rPr>
            <w:rStyle w:val="af2"/>
            <w:sz w:val="27"/>
            <w:szCs w:val="27"/>
            <w:lang w:val="en-US"/>
          </w:rPr>
          <w:t>www</w:t>
        </w:r>
        <w:r w:rsidRPr="00754149">
          <w:rPr>
            <w:rStyle w:val="af2"/>
            <w:sz w:val="27"/>
            <w:szCs w:val="27"/>
          </w:rPr>
          <w:t>.</w:t>
        </w:r>
        <w:proofErr w:type="spellStart"/>
        <w:r w:rsidRPr="00754149">
          <w:rPr>
            <w:rStyle w:val="af2"/>
            <w:sz w:val="27"/>
            <w:szCs w:val="27"/>
            <w:lang w:val="en-US"/>
          </w:rPr>
          <w:t>torgi</w:t>
        </w:r>
        <w:proofErr w:type="spellEnd"/>
        <w:r w:rsidRPr="00754149">
          <w:rPr>
            <w:rStyle w:val="af2"/>
            <w:sz w:val="27"/>
            <w:szCs w:val="27"/>
          </w:rPr>
          <w:t>.</w:t>
        </w:r>
        <w:proofErr w:type="spellStart"/>
        <w:r w:rsidRPr="00754149">
          <w:rPr>
            <w:rStyle w:val="af2"/>
            <w:sz w:val="27"/>
            <w:szCs w:val="27"/>
            <w:lang w:val="en-US"/>
          </w:rPr>
          <w:t>gov</w:t>
        </w:r>
        <w:proofErr w:type="spellEnd"/>
        <w:r w:rsidRPr="00754149">
          <w:rPr>
            <w:rStyle w:val="af2"/>
            <w:sz w:val="27"/>
            <w:szCs w:val="27"/>
          </w:rPr>
          <w:t>.</w:t>
        </w:r>
        <w:proofErr w:type="spellStart"/>
        <w:r w:rsidRPr="00754149">
          <w:rPr>
            <w:rStyle w:val="af2"/>
            <w:sz w:val="27"/>
            <w:szCs w:val="27"/>
            <w:lang w:val="en-US"/>
          </w:rPr>
          <w:t>ru</w:t>
        </w:r>
        <w:proofErr w:type="spellEnd"/>
      </w:hyperlink>
      <w:r w:rsidRPr="00754149">
        <w:rPr>
          <w:sz w:val="27"/>
          <w:szCs w:val="27"/>
        </w:rPr>
        <w:t xml:space="preserve"> с указанием сроков  и порядка проведения конкурса, даты, места и времени проведения конкурса, оформления его итогов.</w:t>
      </w:r>
    </w:p>
    <w:p w:rsidR="00F92CDA" w:rsidRPr="00754149" w:rsidRDefault="00F92CDA" w:rsidP="00F92CDA">
      <w:pPr>
        <w:jc w:val="both"/>
        <w:rPr>
          <w:sz w:val="27"/>
          <w:szCs w:val="27"/>
        </w:rPr>
      </w:pPr>
      <w:r w:rsidRPr="00754149">
        <w:rPr>
          <w:sz w:val="27"/>
          <w:szCs w:val="27"/>
        </w:rPr>
        <w:t xml:space="preserve">   </w:t>
      </w:r>
    </w:p>
    <w:p w:rsidR="00853A82" w:rsidRPr="00754149" w:rsidRDefault="00853A82" w:rsidP="00F92CDA">
      <w:pPr>
        <w:jc w:val="both"/>
        <w:rPr>
          <w:sz w:val="27"/>
          <w:szCs w:val="27"/>
        </w:rPr>
      </w:pPr>
    </w:p>
    <w:p w:rsidR="00754149" w:rsidRPr="00754149" w:rsidRDefault="000B223F" w:rsidP="00F92CDA">
      <w:pPr>
        <w:jc w:val="both"/>
        <w:rPr>
          <w:sz w:val="27"/>
          <w:szCs w:val="27"/>
        </w:rPr>
      </w:pPr>
      <w:r w:rsidRPr="00754149">
        <w:rPr>
          <w:sz w:val="27"/>
          <w:szCs w:val="27"/>
        </w:rPr>
        <w:t xml:space="preserve"> </w:t>
      </w:r>
      <w:r w:rsidR="00C25306" w:rsidRPr="00754149">
        <w:rPr>
          <w:sz w:val="27"/>
          <w:szCs w:val="27"/>
        </w:rPr>
        <w:t xml:space="preserve">Первый заместитель </w:t>
      </w:r>
      <w:r w:rsidR="00754149" w:rsidRPr="00754149">
        <w:rPr>
          <w:sz w:val="27"/>
          <w:szCs w:val="27"/>
        </w:rPr>
        <w:t>главы</w:t>
      </w:r>
    </w:p>
    <w:p w:rsidR="0017295B" w:rsidRPr="00754149" w:rsidRDefault="00754149" w:rsidP="00F92CDA">
      <w:pPr>
        <w:jc w:val="both"/>
        <w:rPr>
          <w:sz w:val="27"/>
          <w:szCs w:val="27"/>
        </w:rPr>
      </w:pPr>
      <w:r w:rsidRPr="00754149">
        <w:rPr>
          <w:sz w:val="27"/>
          <w:szCs w:val="27"/>
        </w:rPr>
        <w:t xml:space="preserve"> </w:t>
      </w:r>
      <w:r w:rsidR="00C25306" w:rsidRPr="00754149">
        <w:rPr>
          <w:sz w:val="27"/>
          <w:szCs w:val="27"/>
        </w:rPr>
        <w:t>администрации</w:t>
      </w:r>
      <w:r w:rsidR="007A1755" w:rsidRPr="00754149">
        <w:rPr>
          <w:sz w:val="27"/>
          <w:szCs w:val="27"/>
        </w:rPr>
        <w:t xml:space="preserve"> </w:t>
      </w:r>
      <w:r w:rsidRPr="00754149">
        <w:rPr>
          <w:sz w:val="27"/>
          <w:szCs w:val="27"/>
        </w:rPr>
        <w:t xml:space="preserve">муниципального округа                              </w:t>
      </w:r>
      <w:r w:rsidR="000C1349">
        <w:rPr>
          <w:sz w:val="27"/>
          <w:szCs w:val="27"/>
        </w:rPr>
        <w:t xml:space="preserve">         </w:t>
      </w:r>
      <w:r w:rsidRPr="00754149">
        <w:rPr>
          <w:sz w:val="27"/>
          <w:szCs w:val="27"/>
        </w:rPr>
        <w:t xml:space="preserve">Е.Ю. </w:t>
      </w:r>
      <w:proofErr w:type="spellStart"/>
      <w:r w:rsidRPr="00754149">
        <w:rPr>
          <w:sz w:val="27"/>
          <w:szCs w:val="27"/>
        </w:rPr>
        <w:t>Аммосова</w:t>
      </w:r>
      <w:proofErr w:type="spellEnd"/>
    </w:p>
    <w:p w:rsidR="00F92CDA" w:rsidRPr="00754149" w:rsidRDefault="007A1755" w:rsidP="00F92CDA">
      <w:pPr>
        <w:jc w:val="both"/>
        <w:rPr>
          <w:sz w:val="27"/>
          <w:szCs w:val="27"/>
        </w:rPr>
      </w:pPr>
      <w:r w:rsidRPr="00754149">
        <w:rPr>
          <w:sz w:val="27"/>
          <w:szCs w:val="27"/>
        </w:rPr>
        <w:t xml:space="preserve"> </w:t>
      </w:r>
      <w:r w:rsidR="00F92CDA" w:rsidRPr="00754149">
        <w:rPr>
          <w:sz w:val="27"/>
          <w:szCs w:val="27"/>
        </w:rPr>
        <w:t xml:space="preserve">                             </w:t>
      </w:r>
      <w:r w:rsidR="00853A82" w:rsidRPr="00754149">
        <w:rPr>
          <w:sz w:val="27"/>
          <w:szCs w:val="27"/>
        </w:rPr>
        <w:t xml:space="preserve">               </w:t>
      </w:r>
      <w:r w:rsidR="0017295B" w:rsidRPr="00754149">
        <w:rPr>
          <w:sz w:val="27"/>
          <w:szCs w:val="27"/>
        </w:rPr>
        <w:t xml:space="preserve">                    </w:t>
      </w:r>
    </w:p>
    <w:p w:rsidR="00F92CDA" w:rsidRPr="00CD4EB6" w:rsidRDefault="00F92CDA" w:rsidP="00F92CDA">
      <w:pPr>
        <w:jc w:val="both"/>
        <w:rPr>
          <w:sz w:val="28"/>
          <w:szCs w:val="28"/>
        </w:rPr>
      </w:pP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  <w:r w:rsidRPr="005C0032">
        <w:rPr>
          <w:sz w:val="28"/>
          <w:szCs w:val="28"/>
        </w:rPr>
        <w:t>__________________________________________________________________</w:t>
      </w: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</w:p>
    <w:p w:rsidR="00222BF8" w:rsidRDefault="00853A82" w:rsidP="00853A8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p w:rsidR="00754149" w:rsidRPr="00055F80" w:rsidRDefault="00754149" w:rsidP="00754149">
      <w:pPr>
        <w:tabs>
          <w:tab w:val="left" w:pos="780"/>
        </w:tabs>
        <w:rPr>
          <w:caps/>
          <w:sz w:val="27"/>
          <w:szCs w:val="27"/>
        </w:rPr>
      </w:pPr>
      <w:r w:rsidRPr="00055F80">
        <w:rPr>
          <w:caps/>
          <w:sz w:val="27"/>
          <w:szCs w:val="27"/>
        </w:rPr>
        <w:t>Подготовлено</w:t>
      </w:r>
    </w:p>
    <w:p w:rsidR="00754149" w:rsidRPr="00055F80" w:rsidRDefault="00754149" w:rsidP="00754149">
      <w:pPr>
        <w:ind w:right="-47"/>
        <w:jc w:val="both"/>
        <w:rPr>
          <w:sz w:val="27"/>
          <w:szCs w:val="27"/>
        </w:rPr>
      </w:pPr>
    </w:p>
    <w:p w:rsidR="00754149" w:rsidRPr="00055F80" w:rsidRDefault="00754149" w:rsidP="00754149">
      <w:pPr>
        <w:jc w:val="both"/>
        <w:rPr>
          <w:sz w:val="27"/>
          <w:szCs w:val="27"/>
        </w:rPr>
      </w:pPr>
      <w:r w:rsidRPr="00055F80">
        <w:rPr>
          <w:sz w:val="27"/>
          <w:szCs w:val="27"/>
        </w:rPr>
        <w:t>Заместитель заведующего отделом</w:t>
      </w:r>
    </w:p>
    <w:p w:rsidR="00754149" w:rsidRPr="00055F80" w:rsidRDefault="00754149" w:rsidP="00754149">
      <w:pPr>
        <w:jc w:val="both"/>
        <w:rPr>
          <w:sz w:val="27"/>
          <w:szCs w:val="27"/>
        </w:rPr>
      </w:pPr>
      <w:r w:rsidRPr="00055F80">
        <w:rPr>
          <w:sz w:val="27"/>
          <w:szCs w:val="27"/>
        </w:rPr>
        <w:t xml:space="preserve">жилищно-коммунального хозяйства                                     </w:t>
      </w:r>
      <w:r>
        <w:rPr>
          <w:sz w:val="27"/>
          <w:szCs w:val="27"/>
        </w:rPr>
        <w:t xml:space="preserve"> </w:t>
      </w:r>
      <w:r w:rsidRPr="00055F80">
        <w:rPr>
          <w:sz w:val="27"/>
          <w:szCs w:val="27"/>
        </w:rPr>
        <w:t>К.Г. Коробейников</w:t>
      </w:r>
    </w:p>
    <w:p w:rsidR="00754149" w:rsidRPr="00055F80" w:rsidRDefault="00754149" w:rsidP="00754149">
      <w:pPr>
        <w:pStyle w:val="aa"/>
        <w:ind w:firstLine="0"/>
        <w:rPr>
          <w:sz w:val="27"/>
          <w:szCs w:val="27"/>
        </w:rPr>
      </w:pPr>
    </w:p>
    <w:p w:rsidR="00754149" w:rsidRPr="00055F80" w:rsidRDefault="00754149" w:rsidP="00754149">
      <w:pPr>
        <w:jc w:val="both"/>
        <w:rPr>
          <w:caps/>
          <w:sz w:val="27"/>
          <w:szCs w:val="27"/>
        </w:rPr>
      </w:pPr>
      <w:r w:rsidRPr="00055F80">
        <w:rPr>
          <w:caps/>
          <w:sz w:val="27"/>
          <w:szCs w:val="27"/>
        </w:rPr>
        <w:t>Согласовано</w:t>
      </w:r>
    </w:p>
    <w:p w:rsidR="00754149" w:rsidRPr="00055F80" w:rsidRDefault="00754149" w:rsidP="00754149">
      <w:pPr>
        <w:jc w:val="both"/>
        <w:rPr>
          <w:caps/>
          <w:sz w:val="27"/>
          <w:szCs w:val="27"/>
        </w:rPr>
      </w:pPr>
    </w:p>
    <w:p w:rsidR="00754149" w:rsidRDefault="00754149" w:rsidP="0075414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администрации </w:t>
      </w:r>
    </w:p>
    <w:p w:rsidR="00754149" w:rsidRDefault="00754149" w:rsidP="0075414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муниципального округа по вопросам </w:t>
      </w:r>
    </w:p>
    <w:p w:rsidR="00754149" w:rsidRDefault="00754149" w:rsidP="0075414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жизнеобеспечения, начальник </w:t>
      </w:r>
    </w:p>
    <w:p w:rsidR="00754149" w:rsidRDefault="00754149" w:rsidP="0075414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МКУ «Благоустройство»                                                        Н.Н. Дворников                                         </w:t>
      </w:r>
    </w:p>
    <w:p w:rsidR="00754149" w:rsidRDefault="00754149" w:rsidP="00754149">
      <w:pPr>
        <w:jc w:val="both"/>
        <w:rPr>
          <w:caps/>
          <w:sz w:val="27"/>
          <w:szCs w:val="27"/>
        </w:rPr>
      </w:pPr>
    </w:p>
    <w:p w:rsidR="00754149" w:rsidRDefault="00754149" w:rsidP="00754149">
      <w:pPr>
        <w:pStyle w:val="aa"/>
        <w:ind w:firstLine="0"/>
        <w:rPr>
          <w:sz w:val="27"/>
          <w:szCs w:val="27"/>
        </w:rPr>
      </w:pPr>
    </w:p>
    <w:p w:rsidR="00754149" w:rsidRDefault="00754149" w:rsidP="0075414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Заведующий правовым отделом                                            Н.А. </w:t>
      </w:r>
      <w:proofErr w:type="spellStart"/>
      <w:r>
        <w:rPr>
          <w:sz w:val="27"/>
          <w:szCs w:val="27"/>
        </w:rPr>
        <w:t>Шмигальская</w:t>
      </w:r>
      <w:proofErr w:type="spellEnd"/>
    </w:p>
    <w:p w:rsidR="00754149" w:rsidRDefault="00754149" w:rsidP="00754149">
      <w:pPr>
        <w:jc w:val="both"/>
        <w:rPr>
          <w:sz w:val="27"/>
          <w:szCs w:val="27"/>
        </w:rPr>
      </w:pPr>
    </w:p>
    <w:p w:rsidR="00716175" w:rsidRDefault="00716175" w:rsidP="00E9733E">
      <w:pPr>
        <w:rPr>
          <w:sz w:val="28"/>
          <w:szCs w:val="28"/>
        </w:rPr>
      </w:pPr>
    </w:p>
    <w:p w:rsidR="000C1349" w:rsidRDefault="000C1349" w:rsidP="00E9733E">
      <w:pPr>
        <w:rPr>
          <w:sz w:val="28"/>
          <w:szCs w:val="28"/>
        </w:rPr>
      </w:pPr>
    </w:p>
    <w:p w:rsidR="00853A82" w:rsidRDefault="006F605D" w:rsidP="00E9733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222BF8">
        <w:rPr>
          <w:sz w:val="28"/>
          <w:szCs w:val="28"/>
        </w:rPr>
        <w:t xml:space="preserve">                                                                                    </w:t>
      </w:r>
      <w:r w:rsidR="00853A82">
        <w:rPr>
          <w:sz w:val="28"/>
          <w:szCs w:val="28"/>
        </w:rPr>
        <w:t xml:space="preserve">Приложение                                                               </w:t>
      </w:r>
    </w:p>
    <w:p w:rsidR="00853A82" w:rsidRDefault="00853A82" w:rsidP="004A2353">
      <w:pPr>
        <w:jc w:val="center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sz w:val="27"/>
          <w:szCs w:val="27"/>
        </w:rPr>
        <w:t xml:space="preserve">         </w:t>
      </w:r>
    </w:p>
    <w:p w:rsidR="00B854CA" w:rsidRDefault="00853A82" w:rsidP="00853A82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4A2353">
        <w:rPr>
          <w:sz w:val="27"/>
          <w:szCs w:val="27"/>
        </w:rPr>
        <w:t xml:space="preserve">к </w:t>
      </w:r>
      <w:r w:rsidRPr="000841F9">
        <w:rPr>
          <w:sz w:val="27"/>
          <w:szCs w:val="27"/>
        </w:rPr>
        <w:t>постановлени</w:t>
      </w:r>
      <w:r w:rsidR="004A2353">
        <w:rPr>
          <w:sz w:val="27"/>
          <w:szCs w:val="27"/>
        </w:rPr>
        <w:t>ю</w:t>
      </w:r>
      <w:r w:rsidRPr="000841F9">
        <w:rPr>
          <w:sz w:val="27"/>
          <w:szCs w:val="27"/>
        </w:rPr>
        <w:t xml:space="preserve"> </w:t>
      </w:r>
    </w:p>
    <w:p w:rsidR="00B854CA" w:rsidRDefault="00B854CA" w:rsidP="00B854CA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853A82" w:rsidRPr="000841F9">
        <w:rPr>
          <w:sz w:val="27"/>
          <w:szCs w:val="27"/>
        </w:rPr>
        <w:t>администрации</w:t>
      </w:r>
      <w:r>
        <w:rPr>
          <w:sz w:val="27"/>
          <w:szCs w:val="27"/>
        </w:rPr>
        <w:t xml:space="preserve"> </w:t>
      </w:r>
      <w:proofErr w:type="gramStart"/>
      <w:r w:rsidR="00853A82" w:rsidRPr="000841F9">
        <w:rPr>
          <w:sz w:val="27"/>
          <w:szCs w:val="27"/>
        </w:rPr>
        <w:t>Верхнекамского</w:t>
      </w:r>
      <w:proofErr w:type="gramEnd"/>
      <w:r w:rsidR="00853A82" w:rsidRPr="000841F9">
        <w:rPr>
          <w:sz w:val="27"/>
          <w:szCs w:val="27"/>
        </w:rPr>
        <w:t xml:space="preserve"> </w:t>
      </w:r>
    </w:p>
    <w:p w:rsidR="00853A82" w:rsidRPr="000841F9" w:rsidRDefault="00B854CA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муниципального  округа</w:t>
      </w:r>
    </w:p>
    <w:p w:rsidR="00853A82" w:rsidRPr="000841F9" w:rsidRDefault="00853A82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Pr="000841F9">
        <w:rPr>
          <w:sz w:val="27"/>
          <w:szCs w:val="27"/>
        </w:rPr>
        <w:t>от</w:t>
      </w:r>
      <w:r w:rsidR="005420B7">
        <w:rPr>
          <w:sz w:val="27"/>
          <w:szCs w:val="27"/>
        </w:rPr>
        <w:t xml:space="preserve"> 21.06.2023 </w:t>
      </w:r>
      <w:bookmarkStart w:id="0" w:name="_GoBack"/>
      <w:bookmarkEnd w:id="0"/>
      <w:r w:rsidR="00AA062C">
        <w:rPr>
          <w:sz w:val="27"/>
          <w:szCs w:val="27"/>
        </w:rPr>
        <w:t xml:space="preserve"> </w:t>
      </w:r>
      <w:r w:rsidRPr="000841F9">
        <w:rPr>
          <w:sz w:val="27"/>
          <w:szCs w:val="27"/>
        </w:rPr>
        <w:t xml:space="preserve">№ </w:t>
      </w:r>
      <w:r w:rsidR="005420B7">
        <w:rPr>
          <w:sz w:val="27"/>
          <w:szCs w:val="27"/>
        </w:rPr>
        <w:t>795</w:t>
      </w:r>
    </w:p>
    <w:p w:rsidR="00F92CDA" w:rsidRDefault="00F92CDA" w:rsidP="00853A82">
      <w:pPr>
        <w:ind w:left="6372"/>
      </w:pPr>
    </w:p>
    <w:p w:rsidR="005C7F86" w:rsidRDefault="005C7F86" w:rsidP="00F92CDA">
      <w:pPr>
        <w:pStyle w:val="ConsPlusNormal"/>
      </w:pPr>
    </w:p>
    <w:p w:rsidR="00E8017B" w:rsidRPr="00FD7909" w:rsidRDefault="00371582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  <w:r w:rsidRPr="00FD7909">
        <w:rPr>
          <w:b/>
          <w:color w:val="000000"/>
          <w:sz w:val="27"/>
          <w:szCs w:val="27"/>
        </w:rPr>
        <w:t xml:space="preserve">Перечень многоквартирных домов, </w:t>
      </w:r>
      <w:r w:rsidRPr="00FD7909">
        <w:rPr>
          <w:b/>
          <w:sz w:val="27"/>
          <w:szCs w:val="27"/>
        </w:rPr>
        <w:t xml:space="preserve">собственники помещений в которых не выбрали способ управления или выбранный способ </w:t>
      </w:r>
    </w:p>
    <w:p w:rsidR="00371582" w:rsidRPr="00FD7909" w:rsidRDefault="00371582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  <w:r w:rsidRPr="00FD7909">
        <w:rPr>
          <w:b/>
          <w:sz w:val="27"/>
          <w:szCs w:val="27"/>
        </w:rPr>
        <w:t xml:space="preserve">управления не </w:t>
      </w:r>
      <w:proofErr w:type="gramStart"/>
      <w:r w:rsidRPr="00FD7909">
        <w:rPr>
          <w:b/>
          <w:sz w:val="27"/>
          <w:szCs w:val="27"/>
        </w:rPr>
        <w:t>реализован</w:t>
      </w:r>
      <w:proofErr w:type="gramEnd"/>
    </w:p>
    <w:p w:rsidR="00E63E85" w:rsidRDefault="00E63E85" w:rsidP="00371582">
      <w:pPr>
        <w:pStyle w:val="ae"/>
        <w:suppressAutoHyphens/>
        <w:spacing w:after="0"/>
        <w:jc w:val="center"/>
        <w:rPr>
          <w:b/>
          <w:sz w:val="28"/>
          <w:szCs w:val="28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985"/>
        <w:gridCol w:w="1276"/>
        <w:gridCol w:w="2409"/>
        <w:gridCol w:w="1276"/>
        <w:gridCol w:w="1418"/>
        <w:gridCol w:w="1701"/>
      </w:tblGrid>
      <w:tr w:rsidR="007E2582" w:rsidRPr="00D93026" w:rsidTr="007E2582">
        <w:tc>
          <w:tcPr>
            <w:tcW w:w="851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№</w:t>
            </w: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лота</w:t>
            </w:r>
          </w:p>
        </w:tc>
        <w:tc>
          <w:tcPr>
            <w:tcW w:w="1985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Адрес дома</w:t>
            </w:r>
          </w:p>
        </w:tc>
        <w:tc>
          <w:tcPr>
            <w:tcW w:w="1276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Площадь жилая</w:t>
            </w:r>
          </w:p>
        </w:tc>
        <w:tc>
          <w:tcPr>
            <w:tcW w:w="2409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Тип дома</w:t>
            </w:r>
          </w:p>
        </w:tc>
        <w:tc>
          <w:tcPr>
            <w:tcW w:w="1276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Тариф за 1 м</w:t>
            </w:r>
            <w:proofErr w:type="gramStart"/>
            <w:r w:rsidRPr="00605D09">
              <w:rPr>
                <w:bCs/>
                <w:sz w:val="27"/>
                <w:szCs w:val="27"/>
              </w:rPr>
              <w:t>2</w:t>
            </w:r>
            <w:proofErr w:type="gramEnd"/>
            <w:r w:rsidRPr="00605D09">
              <w:rPr>
                <w:bCs/>
                <w:sz w:val="27"/>
                <w:szCs w:val="27"/>
              </w:rPr>
              <w:t>, в</w:t>
            </w: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proofErr w:type="gramStart"/>
            <w:r w:rsidRPr="00605D09">
              <w:rPr>
                <w:bCs/>
                <w:sz w:val="27"/>
                <w:szCs w:val="27"/>
              </w:rPr>
              <w:t>рублях</w:t>
            </w:r>
            <w:proofErr w:type="gramEnd"/>
          </w:p>
        </w:tc>
        <w:tc>
          <w:tcPr>
            <w:tcW w:w="1418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Цена</w:t>
            </w: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договора</w:t>
            </w:r>
          </w:p>
        </w:tc>
        <w:tc>
          <w:tcPr>
            <w:tcW w:w="1701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Размер</w:t>
            </w: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обеспечения</w:t>
            </w: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заявки на участие</w:t>
            </w: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в конкурсе</w:t>
            </w:r>
          </w:p>
        </w:tc>
      </w:tr>
      <w:tr w:rsidR="007E2582" w:rsidRPr="00D93026" w:rsidTr="007E2582">
        <w:trPr>
          <w:trHeight w:val="1895"/>
        </w:trPr>
        <w:tc>
          <w:tcPr>
            <w:tcW w:w="851" w:type="dxa"/>
            <w:vAlign w:val="center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1</w:t>
            </w:r>
          </w:p>
        </w:tc>
        <w:tc>
          <w:tcPr>
            <w:tcW w:w="1985" w:type="dxa"/>
            <w:vAlign w:val="center"/>
          </w:tcPr>
          <w:p w:rsidR="0021565D" w:rsidRDefault="00605D09" w:rsidP="007B788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г</w:t>
            </w:r>
            <w:proofErr w:type="gramStart"/>
            <w:r w:rsidRPr="00605D09">
              <w:rPr>
                <w:sz w:val="27"/>
                <w:szCs w:val="27"/>
              </w:rPr>
              <w:t>.К</w:t>
            </w:r>
            <w:proofErr w:type="gramEnd"/>
            <w:r w:rsidRPr="00605D09">
              <w:rPr>
                <w:sz w:val="27"/>
                <w:szCs w:val="27"/>
              </w:rPr>
              <w:t>ирс</w:t>
            </w:r>
            <w:proofErr w:type="spellEnd"/>
            <w:r w:rsidRPr="00605D09">
              <w:rPr>
                <w:sz w:val="27"/>
                <w:szCs w:val="27"/>
              </w:rPr>
              <w:t xml:space="preserve"> </w:t>
            </w:r>
            <w:proofErr w:type="spellStart"/>
            <w:r w:rsidRPr="00605D09">
              <w:rPr>
                <w:sz w:val="27"/>
                <w:szCs w:val="27"/>
              </w:rPr>
              <w:t>ул.Гоголя</w:t>
            </w:r>
            <w:proofErr w:type="spellEnd"/>
            <w:r w:rsidRPr="00605D09">
              <w:rPr>
                <w:sz w:val="27"/>
                <w:szCs w:val="27"/>
              </w:rPr>
              <w:t>,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д.17а</w:t>
            </w:r>
          </w:p>
        </w:tc>
        <w:tc>
          <w:tcPr>
            <w:tcW w:w="1276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885,9</w:t>
            </w:r>
          </w:p>
        </w:tc>
        <w:tc>
          <w:tcPr>
            <w:tcW w:w="2409" w:type="dxa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МКД кирпичные (панельные) с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полным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605D09">
              <w:rPr>
                <w:sz w:val="27"/>
                <w:szCs w:val="27"/>
              </w:rPr>
              <w:t>оборудованные</w:t>
            </w:r>
            <w:proofErr w:type="gramEnd"/>
            <w:r w:rsidRPr="00605D09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13,89</w:t>
            </w:r>
          </w:p>
        </w:tc>
        <w:tc>
          <w:tcPr>
            <w:tcW w:w="1418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12305,15</w:t>
            </w:r>
          </w:p>
        </w:tc>
        <w:tc>
          <w:tcPr>
            <w:tcW w:w="1701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615,26</w:t>
            </w:r>
          </w:p>
        </w:tc>
      </w:tr>
      <w:tr w:rsidR="007E2582" w:rsidRPr="00D93026" w:rsidTr="007E2582">
        <w:tc>
          <w:tcPr>
            <w:tcW w:w="851" w:type="dxa"/>
            <w:vAlign w:val="center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2</w:t>
            </w:r>
          </w:p>
        </w:tc>
        <w:tc>
          <w:tcPr>
            <w:tcW w:w="1985" w:type="dxa"/>
            <w:vAlign w:val="center"/>
          </w:tcPr>
          <w:p w:rsidR="0021565D" w:rsidRDefault="00605D09" w:rsidP="007B788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г</w:t>
            </w:r>
            <w:proofErr w:type="gramStart"/>
            <w:r w:rsidRPr="00605D09">
              <w:rPr>
                <w:sz w:val="27"/>
                <w:szCs w:val="27"/>
              </w:rPr>
              <w:t>.К</w:t>
            </w:r>
            <w:proofErr w:type="gramEnd"/>
            <w:r w:rsidRPr="00605D09">
              <w:rPr>
                <w:sz w:val="27"/>
                <w:szCs w:val="27"/>
              </w:rPr>
              <w:t>ирс</w:t>
            </w:r>
            <w:proofErr w:type="spellEnd"/>
            <w:r w:rsidRPr="00605D09">
              <w:rPr>
                <w:sz w:val="27"/>
                <w:szCs w:val="27"/>
              </w:rPr>
              <w:t xml:space="preserve">, </w:t>
            </w:r>
            <w:proofErr w:type="spellStart"/>
            <w:r w:rsidRPr="00605D09">
              <w:rPr>
                <w:sz w:val="27"/>
                <w:szCs w:val="27"/>
              </w:rPr>
              <w:t>ул.Гоголя</w:t>
            </w:r>
            <w:proofErr w:type="spellEnd"/>
            <w:r w:rsidRPr="00605D09">
              <w:rPr>
                <w:sz w:val="27"/>
                <w:szCs w:val="27"/>
              </w:rPr>
              <w:t>,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д.19</w:t>
            </w:r>
          </w:p>
        </w:tc>
        <w:tc>
          <w:tcPr>
            <w:tcW w:w="1276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885,9</w:t>
            </w:r>
          </w:p>
        </w:tc>
        <w:tc>
          <w:tcPr>
            <w:tcW w:w="2409" w:type="dxa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МКД кирпичные (панельные) с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полным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605D09">
              <w:rPr>
                <w:sz w:val="27"/>
                <w:szCs w:val="27"/>
              </w:rPr>
              <w:t>оборудованные</w:t>
            </w:r>
            <w:proofErr w:type="gramEnd"/>
            <w:r w:rsidRPr="00605D09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13,89</w:t>
            </w:r>
          </w:p>
        </w:tc>
        <w:tc>
          <w:tcPr>
            <w:tcW w:w="1418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12305,15</w:t>
            </w:r>
          </w:p>
        </w:tc>
        <w:tc>
          <w:tcPr>
            <w:tcW w:w="1701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615,26</w:t>
            </w:r>
          </w:p>
        </w:tc>
      </w:tr>
      <w:tr w:rsidR="007E2582" w:rsidRPr="00D93026" w:rsidTr="007E2582">
        <w:tc>
          <w:tcPr>
            <w:tcW w:w="851" w:type="dxa"/>
            <w:vAlign w:val="center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3</w:t>
            </w:r>
          </w:p>
        </w:tc>
        <w:tc>
          <w:tcPr>
            <w:tcW w:w="1985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г</w:t>
            </w:r>
            <w:proofErr w:type="gramStart"/>
            <w:r w:rsidRPr="00605D09">
              <w:rPr>
                <w:sz w:val="27"/>
                <w:szCs w:val="27"/>
              </w:rPr>
              <w:t>.К</w:t>
            </w:r>
            <w:proofErr w:type="gramEnd"/>
            <w:r w:rsidRPr="00605D09">
              <w:rPr>
                <w:sz w:val="27"/>
                <w:szCs w:val="27"/>
              </w:rPr>
              <w:t>ирс</w:t>
            </w:r>
            <w:proofErr w:type="spellEnd"/>
            <w:r w:rsidRPr="00605D09">
              <w:rPr>
                <w:sz w:val="27"/>
                <w:szCs w:val="27"/>
              </w:rPr>
              <w:t>, ул.Гоголя,23</w:t>
            </w:r>
          </w:p>
        </w:tc>
        <w:tc>
          <w:tcPr>
            <w:tcW w:w="1276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911,2</w:t>
            </w:r>
          </w:p>
        </w:tc>
        <w:tc>
          <w:tcPr>
            <w:tcW w:w="2409" w:type="dxa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МКД кирпичные (панельные) с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полным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605D09">
              <w:rPr>
                <w:sz w:val="27"/>
                <w:szCs w:val="27"/>
              </w:rPr>
              <w:t>оборудованные</w:t>
            </w:r>
            <w:proofErr w:type="gramEnd"/>
            <w:r w:rsidRPr="00605D09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13,89</w:t>
            </w:r>
          </w:p>
        </w:tc>
        <w:tc>
          <w:tcPr>
            <w:tcW w:w="1418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12656,57</w:t>
            </w:r>
          </w:p>
        </w:tc>
        <w:tc>
          <w:tcPr>
            <w:tcW w:w="1701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632,83</w:t>
            </w:r>
          </w:p>
        </w:tc>
      </w:tr>
      <w:tr w:rsidR="007E2582" w:rsidRPr="00D93026" w:rsidTr="007E2582">
        <w:tc>
          <w:tcPr>
            <w:tcW w:w="851" w:type="dxa"/>
            <w:vAlign w:val="center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4</w:t>
            </w:r>
          </w:p>
        </w:tc>
        <w:tc>
          <w:tcPr>
            <w:tcW w:w="1985" w:type="dxa"/>
            <w:vAlign w:val="center"/>
          </w:tcPr>
          <w:p w:rsidR="0021565D" w:rsidRDefault="00605D09" w:rsidP="007B788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г</w:t>
            </w:r>
            <w:proofErr w:type="gramStart"/>
            <w:r w:rsidRPr="00605D09">
              <w:rPr>
                <w:sz w:val="27"/>
                <w:szCs w:val="27"/>
              </w:rPr>
              <w:t>.К</w:t>
            </w:r>
            <w:proofErr w:type="gramEnd"/>
            <w:r w:rsidRPr="00605D09">
              <w:rPr>
                <w:sz w:val="27"/>
                <w:szCs w:val="27"/>
              </w:rPr>
              <w:t>ирс</w:t>
            </w:r>
            <w:proofErr w:type="spellEnd"/>
            <w:r w:rsidRPr="00605D09">
              <w:rPr>
                <w:sz w:val="27"/>
                <w:szCs w:val="27"/>
              </w:rPr>
              <w:t xml:space="preserve">, </w:t>
            </w:r>
            <w:proofErr w:type="spellStart"/>
            <w:r w:rsidRPr="00605D09">
              <w:rPr>
                <w:sz w:val="27"/>
                <w:szCs w:val="27"/>
              </w:rPr>
              <w:t>ул.Кирова</w:t>
            </w:r>
            <w:proofErr w:type="spellEnd"/>
            <w:r w:rsidRPr="00605D09">
              <w:rPr>
                <w:sz w:val="27"/>
                <w:szCs w:val="27"/>
              </w:rPr>
              <w:t>,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26</w:t>
            </w:r>
          </w:p>
        </w:tc>
        <w:tc>
          <w:tcPr>
            <w:tcW w:w="1276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240,7</w:t>
            </w:r>
          </w:p>
        </w:tc>
        <w:tc>
          <w:tcPr>
            <w:tcW w:w="2409" w:type="dxa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МКД кирпичные (панельные) с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полным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605D09">
              <w:rPr>
                <w:sz w:val="27"/>
                <w:szCs w:val="27"/>
              </w:rPr>
              <w:t>оборудованные</w:t>
            </w:r>
            <w:proofErr w:type="gramEnd"/>
            <w:r w:rsidRPr="00605D09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13,89</w:t>
            </w:r>
          </w:p>
        </w:tc>
        <w:tc>
          <w:tcPr>
            <w:tcW w:w="1418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3343,32</w:t>
            </w:r>
          </w:p>
        </w:tc>
        <w:tc>
          <w:tcPr>
            <w:tcW w:w="1701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167,17</w:t>
            </w:r>
          </w:p>
        </w:tc>
      </w:tr>
      <w:tr w:rsidR="007E2582" w:rsidRPr="00D93026" w:rsidTr="007E2582">
        <w:tc>
          <w:tcPr>
            <w:tcW w:w="851" w:type="dxa"/>
            <w:vAlign w:val="center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5</w:t>
            </w:r>
          </w:p>
        </w:tc>
        <w:tc>
          <w:tcPr>
            <w:tcW w:w="1985" w:type="dxa"/>
            <w:vAlign w:val="center"/>
          </w:tcPr>
          <w:p w:rsidR="0021565D" w:rsidRDefault="00605D09" w:rsidP="007B788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г</w:t>
            </w:r>
            <w:proofErr w:type="gramStart"/>
            <w:r w:rsidRPr="00605D09">
              <w:rPr>
                <w:sz w:val="27"/>
                <w:szCs w:val="27"/>
              </w:rPr>
              <w:t>.К</w:t>
            </w:r>
            <w:proofErr w:type="gramEnd"/>
            <w:r w:rsidRPr="00605D09">
              <w:rPr>
                <w:sz w:val="27"/>
                <w:szCs w:val="27"/>
              </w:rPr>
              <w:t>ирс</w:t>
            </w:r>
            <w:proofErr w:type="spellEnd"/>
            <w:r w:rsidRPr="00605D09">
              <w:rPr>
                <w:sz w:val="27"/>
                <w:szCs w:val="27"/>
              </w:rPr>
              <w:t xml:space="preserve">, </w:t>
            </w:r>
            <w:proofErr w:type="spellStart"/>
            <w:r w:rsidRPr="00605D09">
              <w:rPr>
                <w:sz w:val="27"/>
                <w:szCs w:val="27"/>
              </w:rPr>
              <w:t>ул.Кирова</w:t>
            </w:r>
            <w:proofErr w:type="spellEnd"/>
            <w:r w:rsidRPr="00605D09">
              <w:rPr>
                <w:sz w:val="27"/>
                <w:szCs w:val="27"/>
              </w:rPr>
              <w:t>,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52</w:t>
            </w:r>
          </w:p>
        </w:tc>
        <w:tc>
          <w:tcPr>
            <w:tcW w:w="1276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350,7</w:t>
            </w:r>
          </w:p>
        </w:tc>
        <w:tc>
          <w:tcPr>
            <w:tcW w:w="2409" w:type="dxa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МКД кирпичные (панельные) с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полным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605D09">
              <w:rPr>
                <w:sz w:val="27"/>
                <w:szCs w:val="27"/>
              </w:rPr>
              <w:t>оборудованные</w:t>
            </w:r>
            <w:proofErr w:type="gramEnd"/>
            <w:r w:rsidRPr="00605D09">
              <w:rPr>
                <w:sz w:val="27"/>
                <w:szCs w:val="27"/>
              </w:rPr>
              <w:t xml:space="preserve"> </w:t>
            </w:r>
            <w:r w:rsidRPr="00605D09">
              <w:rPr>
                <w:sz w:val="27"/>
                <w:szCs w:val="27"/>
              </w:rPr>
              <w:lastRenderedPageBreak/>
              <w:t>электроплитами</w:t>
            </w:r>
          </w:p>
        </w:tc>
        <w:tc>
          <w:tcPr>
            <w:tcW w:w="1276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lastRenderedPageBreak/>
              <w:t>13,89</w:t>
            </w:r>
          </w:p>
        </w:tc>
        <w:tc>
          <w:tcPr>
            <w:tcW w:w="1418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4871,22</w:t>
            </w:r>
          </w:p>
        </w:tc>
        <w:tc>
          <w:tcPr>
            <w:tcW w:w="1701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243,56</w:t>
            </w:r>
          </w:p>
        </w:tc>
      </w:tr>
      <w:tr w:rsidR="007E2582" w:rsidRPr="00D93026" w:rsidTr="007E2582">
        <w:tc>
          <w:tcPr>
            <w:tcW w:w="851" w:type="dxa"/>
            <w:vAlign w:val="center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lastRenderedPageBreak/>
              <w:t>6</w:t>
            </w:r>
          </w:p>
        </w:tc>
        <w:tc>
          <w:tcPr>
            <w:tcW w:w="1985" w:type="dxa"/>
            <w:vAlign w:val="center"/>
          </w:tcPr>
          <w:p w:rsidR="0021565D" w:rsidRDefault="00605D09" w:rsidP="007B788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г</w:t>
            </w:r>
            <w:proofErr w:type="gramStart"/>
            <w:r w:rsidRPr="00605D09">
              <w:rPr>
                <w:sz w:val="27"/>
                <w:szCs w:val="27"/>
              </w:rPr>
              <w:t>.К</w:t>
            </w:r>
            <w:proofErr w:type="gramEnd"/>
            <w:r w:rsidRPr="00605D09">
              <w:rPr>
                <w:sz w:val="27"/>
                <w:szCs w:val="27"/>
              </w:rPr>
              <w:t>ирс</w:t>
            </w:r>
            <w:proofErr w:type="spellEnd"/>
            <w:r w:rsidRPr="00605D09">
              <w:rPr>
                <w:sz w:val="27"/>
                <w:szCs w:val="27"/>
              </w:rPr>
              <w:t xml:space="preserve">, </w:t>
            </w:r>
            <w:proofErr w:type="spellStart"/>
            <w:r w:rsidRPr="00605D09">
              <w:rPr>
                <w:sz w:val="27"/>
                <w:szCs w:val="27"/>
              </w:rPr>
              <w:t>ул.Кирова</w:t>
            </w:r>
            <w:proofErr w:type="spellEnd"/>
            <w:r w:rsidRPr="00605D09">
              <w:rPr>
                <w:sz w:val="27"/>
                <w:szCs w:val="27"/>
              </w:rPr>
              <w:t>,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54</w:t>
            </w:r>
          </w:p>
        </w:tc>
        <w:tc>
          <w:tcPr>
            <w:tcW w:w="1276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510,8</w:t>
            </w:r>
          </w:p>
        </w:tc>
        <w:tc>
          <w:tcPr>
            <w:tcW w:w="2409" w:type="dxa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МКД кирпичные (панельные) с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полным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605D09">
              <w:rPr>
                <w:sz w:val="27"/>
                <w:szCs w:val="27"/>
              </w:rPr>
              <w:t>оборудованные</w:t>
            </w:r>
            <w:proofErr w:type="gramEnd"/>
            <w:r w:rsidRPr="00605D09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13,89</w:t>
            </w:r>
          </w:p>
        </w:tc>
        <w:tc>
          <w:tcPr>
            <w:tcW w:w="1418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7095,01</w:t>
            </w:r>
          </w:p>
        </w:tc>
        <w:tc>
          <w:tcPr>
            <w:tcW w:w="1701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354,75</w:t>
            </w:r>
          </w:p>
        </w:tc>
      </w:tr>
      <w:tr w:rsidR="007E2582" w:rsidRPr="00D93026" w:rsidTr="007E2582">
        <w:tc>
          <w:tcPr>
            <w:tcW w:w="851" w:type="dxa"/>
            <w:vAlign w:val="center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7</w:t>
            </w:r>
          </w:p>
        </w:tc>
        <w:tc>
          <w:tcPr>
            <w:tcW w:w="1985" w:type="dxa"/>
            <w:vAlign w:val="center"/>
          </w:tcPr>
          <w:p w:rsidR="0021565D" w:rsidRDefault="00605D09" w:rsidP="007B788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г</w:t>
            </w:r>
            <w:proofErr w:type="gramStart"/>
            <w:r w:rsidRPr="00605D09">
              <w:rPr>
                <w:sz w:val="27"/>
                <w:szCs w:val="27"/>
              </w:rPr>
              <w:t>.К</w:t>
            </w:r>
            <w:proofErr w:type="gramEnd"/>
            <w:r w:rsidRPr="00605D09">
              <w:rPr>
                <w:sz w:val="27"/>
                <w:szCs w:val="27"/>
              </w:rPr>
              <w:t>ирс</w:t>
            </w:r>
            <w:proofErr w:type="spellEnd"/>
            <w:r w:rsidRPr="00605D09">
              <w:rPr>
                <w:sz w:val="27"/>
                <w:szCs w:val="27"/>
              </w:rPr>
              <w:t xml:space="preserve">, </w:t>
            </w:r>
            <w:proofErr w:type="spellStart"/>
            <w:r w:rsidRPr="00605D09">
              <w:rPr>
                <w:sz w:val="27"/>
                <w:szCs w:val="27"/>
              </w:rPr>
              <w:t>ул.Ленина</w:t>
            </w:r>
            <w:proofErr w:type="spellEnd"/>
            <w:r w:rsidRPr="00605D09">
              <w:rPr>
                <w:sz w:val="27"/>
                <w:szCs w:val="27"/>
              </w:rPr>
              <w:t>,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16</w:t>
            </w:r>
          </w:p>
        </w:tc>
        <w:tc>
          <w:tcPr>
            <w:tcW w:w="1276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858,5</w:t>
            </w:r>
          </w:p>
        </w:tc>
        <w:tc>
          <w:tcPr>
            <w:tcW w:w="2409" w:type="dxa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МКД кирпичные (панельные) с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полным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605D09">
              <w:rPr>
                <w:sz w:val="27"/>
                <w:szCs w:val="27"/>
              </w:rPr>
              <w:t>оборудованные</w:t>
            </w:r>
            <w:proofErr w:type="gramEnd"/>
            <w:r w:rsidRPr="00605D09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13,89</w:t>
            </w:r>
          </w:p>
        </w:tc>
        <w:tc>
          <w:tcPr>
            <w:tcW w:w="1418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11924,57</w:t>
            </w:r>
          </w:p>
        </w:tc>
        <w:tc>
          <w:tcPr>
            <w:tcW w:w="1701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596,23</w:t>
            </w:r>
          </w:p>
        </w:tc>
      </w:tr>
      <w:tr w:rsidR="007E2582" w:rsidRPr="00D93026" w:rsidTr="007E2582">
        <w:tc>
          <w:tcPr>
            <w:tcW w:w="851" w:type="dxa"/>
            <w:vAlign w:val="center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8</w:t>
            </w:r>
          </w:p>
        </w:tc>
        <w:tc>
          <w:tcPr>
            <w:tcW w:w="1985" w:type="dxa"/>
            <w:vAlign w:val="center"/>
          </w:tcPr>
          <w:p w:rsidR="00605D09" w:rsidRPr="00605D09" w:rsidRDefault="00605D09" w:rsidP="0021565D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г</w:t>
            </w:r>
            <w:proofErr w:type="gramStart"/>
            <w:r w:rsidRPr="00605D09">
              <w:rPr>
                <w:sz w:val="27"/>
                <w:szCs w:val="27"/>
              </w:rPr>
              <w:t>.К</w:t>
            </w:r>
            <w:proofErr w:type="gramEnd"/>
            <w:r w:rsidRPr="00605D09">
              <w:rPr>
                <w:sz w:val="27"/>
                <w:szCs w:val="27"/>
              </w:rPr>
              <w:t>ирс</w:t>
            </w:r>
            <w:proofErr w:type="spellEnd"/>
            <w:r w:rsidRPr="00605D09">
              <w:rPr>
                <w:sz w:val="27"/>
                <w:szCs w:val="27"/>
              </w:rPr>
              <w:t xml:space="preserve">, </w:t>
            </w:r>
            <w:r w:rsidR="0021565D">
              <w:rPr>
                <w:sz w:val="27"/>
                <w:szCs w:val="27"/>
              </w:rPr>
              <w:t>ул</w:t>
            </w:r>
            <w:r w:rsidRPr="00605D09">
              <w:rPr>
                <w:sz w:val="27"/>
                <w:szCs w:val="27"/>
              </w:rPr>
              <w:t>.Милицейская,24</w:t>
            </w:r>
          </w:p>
        </w:tc>
        <w:tc>
          <w:tcPr>
            <w:tcW w:w="1276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1261,0</w:t>
            </w:r>
          </w:p>
        </w:tc>
        <w:tc>
          <w:tcPr>
            <w:tcW w:w="2409" w:type="dxa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МКД кирпичные (панельные)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с частичным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605D09">
              <w:rPr>
                <w:sz w:val="27"/>
                <w:szCs w:val="27"/>
              </w:rPr>
              <w:t>оборудованные</w:t>
            </w:r>
            <w:proofErr w:type="gramEnd"/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газовыми плит</w:t>
            </w:r>
            <w:r w:rsidRPr="00605D09">
              <w:rPr>
                <w:sz w:val="27"/>
                <w:szCs w:val="27"/>
              </w:rPr>
              <w:t>а</w:t>
            </w:r>
            <w:r w:rsidRPr="00605D09">
              <w:rPr>
                <w:sz w:val="27"/>
                <w:szCs w:val="27"/>
              </w:rPr>
              <w:t>ми, без вывоза ЖБО</w:t>
            </w:r>
          </w:p>
        </w:tc>
        <w:tc>
          <w:tcPr>
            <w:tcW w:w="1276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13,89</w:t>
            </w:r>
          </w:p>
        </w:tc>
        <w:tc>
          <w:tcPr>
            <w:tcW w:w="1418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17515,29</w:t>
            </w:r>
          </w:p>
        </w:tc>
        <w:tc>
          <w:tcPr>
            <w:tcW w:w="1701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875,76</w:t>
            </w:r>
          </w:p>
        </w:tc>
      </w:tr>
      <w:tr w:rsidR="007E2582" w:rsidRPr="00D93026" w:rsidTr="007E2582">
        <w:tc>
          <w:tcPr>
            <w:tcW w:w="851" w:type="dxa"/>
            <w:vAlign w:val="center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9</w:t>
            </w:r>
          </w:p>
        </w:tc>
        <w:tc>
          <w:tcPr>
            <w:tcW w:w="1985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г</w:t>
            </w:r>
            <w:proofErr w:type="gramStart"/>
            <w:r w:rsidRPr="00605D09">
              <w:rPr>
                <w:sz w:val="27"/>
                <w:szCs w:val="27"/>
              </w:rPr>
              <w:t>.К</w:t>
            </w:r>
            <w:proofErr w:type="gramEnd"/>
            <w:r w:rsidRPr="00605D09">
              <w:rPr>
                <w:sz w:val="27"/>
                <w:szCs w:val="27"/>
              </w:rPr>
              <w:t>ирс</w:t>
            </w:r>
            <w:proofErr w:type="spellEnd"/>
            <w:r w:rsidRPr="00605D09">
              <w:rPr>
                <w:sz w:val="27"/>
                <w:szCs w:val="27"/>
              </w:rPr>
              <w:t>, ул.Павлова,4</w:t>
            </w:r>
          </w:p>
        </w:tc>
        <w:tc>
          <w:tcPr>
            <w:tcW w:w="1276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331,7</w:t>
            </w:r>
          </w:p>
        </w:tc>
        <w:tc>
          <w:tcPr>
            <w:tcW w:w="2409" w:type="dxa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МКД кирпичные (панельные) с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полным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605D09">
              <w:rPr>
                <w:sz w:val="27"/>
                <w:szCs w:val="27"/>
              </w:rPr>
              <w:t>оборудованные</w:t>
            </w:r>
            <w:proofErr w:type="gramEnd"/>
            <w:r w:rsidRPr="00605D09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13,89</w:t>
            </w:r>
          </w:p>
        </w:tc>
        <w:tc>
          <w:tcPr>
            <w:tcW w:w="1418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4607,31</w:t>
            </w:r>
          </w:p>
        </w:tc>
        <w:tc>
          <w:tcPr>
            <w:tcW w:w="1701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230,37</w:t>
            </w:r>
          </w:p>
        </w:tc>
      </w:tr>
      <w:tr w:rsidR="007E2582" w:rsidRPr="00D93026" w:rsidTr="007E2582">
        <w:tc>
          <w:tcPr>
            <w:tcW w:w="851" w:type="dxa"/>
            <w:vAlign w:val="center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1985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г</w:t>
            </w:r>
            <w:proofErr w:type="gramStart"/>
            <w:r w:rsidRPr="00605D09">
              <w:rPr>
                <w:sz w:val="27"/>
                <w:szCs w:val="27"/>
              </w:rPr>
              <w:t>.К</w:t>
            </w:r>
            <w:proofErr w:type="gramEnd"/>
            <w:r w:rsidRPr="00605D09">
              <w:rPr>
                <w:sz w:val="27"/>
                <w:szCs w:val="27"/>
              </w:rPr>
              <w:t>ирс</w:t>
            </w:r>
            <w:proofErr w:type="spellEnd"/>
            <w:r w:rsidRPr="00605D09">
              <w:rPr>
                <w:sz w:val="27"/>
                <w:szCs w:val="27"/>
              </w:rPr>
              <w:t>, ул.Павлова,8</w:t>
            </w:r>
          </w:p>
        </w:tc>
        <w:tc>
          <w:tcPr>
            <w:tcW w:w="1276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1025,3</w:t>
            </w:r>
          </w:p>
        </w:tc>
        <w:tc>
          <w:tcPr>
            <w:tcW w:w="2409" w:type="dxa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МКД кирпичные (панельные) с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полным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605D09">
              <w:rPr>
                <w:sz w:val="27"/>
                <w:szCs w:val="27"/>
              </w:rPr>
              <w:t>оборудованные</w:t>
            </w:r>
            <w:proofErr w:type="gramEnd"/>
            <w:r w:rsidRPr="00605D09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13,89</w:t>
            </w:r>
          </w:p>
        </w:tc>
        <w:tc>
          <w:tcPr>
            <w:tcW w:w="1418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14241,42</w:t>
            </w:r>
          </w:p>
        </w:tc>
        <w:tc>
          <w:tcPr>
            <w:tcW w:w="1701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712,07</w:t>
            </w:r>
          </w:p>
        </w:tc>
      </w:tr>
      <w:tr w:rsidR="007E2582" w:rsidRPr="00D93026" w:rsidTr="007E2582">
        <w:tc>
          <w:tcPr>
            <w:tcW w:w="851" w:type="dxa"/>
            <w:vAlign w:val="center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11</w:t>
            </w:r>
          </w:p>
        </w:tc>
        <w:tc>
          <w:tcPr>
            <w:tcW w:w="1985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г</w:t>
            </w:r>
            <w:proofErr w:type="gramStart"/>
            <w:r w:rsidRPr="00605D09">
              <w:rPr>
                <w:sz w:val="27"/>
                <w:szCs w:val="27"/>
              </w:rPr>
              <w:t>.К</w:t>
            </w:r>
            <w:proofErr w:type="gramEnd"/>
            <w:r w:rsidRPr="00605D09">
              <w:rPr>
                <w:sz w:val="27"/>
                <w:szCs w:val="27"/>
              </w:rPr>
              <w:t>ирс</w:t>
            </w:r>
            <w:proofErr w:type="spellEnd"/>
            <w:r w:rsidRPr="00605D09">
              <w:rPr>
                <w:sz w:val="27"/>
                <w:szCs w:val="27"/>
              </w:rPr>
              <w:t>, ул.Петровская,31</w:t>
            </w:r>
          </w:p>
        </w:tc>
        <w:tc>
          <w:tcPr>
            <w:tcW w:w="1276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1285,5</w:t>
            </w:r>
          </w:p>
        </w:tc>
        <w:tc>
          <w:tcPr>
            <w:tcW w:w="2409" w:type="dxa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МКД кирпичные (панельные) с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полным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605D09">
              <w:rPr>
                <w:sz w:val="27"/>
                <w:szCs w:val="27"/>
              </w:rPr>
              <w:t>оборудованные</w:t>
            </w:r>
            <w:proofErr w:type="gramEnd"/>
            <w:r w:rsidRPr="00605D09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13,89</w:t>
            </w:r>
          </w:p>
        </w:tc>
        <w:tc>
          <w:tcPr>
            <w:tcW w:w="1418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17855,60</w:t>
            </w:r>
          </w:p>
        </w:tc>
        <w:tc>
          <w:tcPr>
            <w:tcW w:w="1701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892,78</w:t>
            </w:r>
          </w:p>
        </w:tc>
      </w:tr>
      <w:tr w:rsidR="007E2582" w:rsidRPr="00D93026" w:rsidTr="007E2582">
        <w:tc>
          <w:tcPr>
            <w:tcW w:w="851" w:type="dxa"/>
            <w:vAlign w:val="center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12</w:t>
            </w:r>
          </w:p>
        </w:tc>
        <w:tc>
          <w:tcPr>
            <w:tcW w:w="1985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г</w:t>
            </w:r>
            <w:proofErr w:type="gramStart"/>
            <w:r w:rsidRPr="00605D09">
              <w:rPr>
                <w:sz w:val="27"/>
                <w:szCs w:val="27"/>
              </w:rPr>
              <w:t>.К</w:t>
            </w:r>
            <w:proofErr w:type="gramEnd"/>
            <w:r w:rsidRPr="00605D09">
              <w:rPr>
                <w:sz w:val="27"/>
                <w:szCs w:val="27"/>
              </w:rPr>
              <w:t>ирс</w:t>
            </w:r>
            <w:proofErr w:type="spellEnd"/>
            <w:r w:rsidRPr="00605D09">
              <w:rPr>
                <w:sz w:val="27"/>
                <w:szCs w:val="27"/>
              </w:rPr>
              <w:t>, ул.Широнина,1</w:t>
            </w:r>
          </w:p>
        </w:tc>
        <w:tc>
          <w:tcPr>
            <w:tcW w:w="1276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301,6</w:t>
            </w:r>
          </w:p>
        </w:tc>
        <w:tc>
          <w:tcPr>
            <w:tcW w:w="2409" w:type="dxa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МКД кирпичные (панельные) с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полным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605D09">
              <w:rPr>
                <w:sz w:val="27"/>
                <w:szCs w:val="27"/>
              </w:rPr>
              <w:t>оборудованные</w:t>
            </w:r>
            <w:proofErr w:type="gramEnd"/>
            <w:r w:rsidRPr="00605D09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13,89</w:t>
            </w:r>
          </w:p>
        </w:tc>
        <w:tc>
          <w:tcPr>
            <w:tcW w:w="1418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4189,22</w:t>
            </w:r>
          </w:p>
        </w:tc>
        <w:tc>
          <w:tcPr>
            <w:tcW w:w="1701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209,46</w:t>
            </w:r>
          </w:p>
        </w:tc>
      </w:tr>
      <w:tr w:rsidR="007E2582" w:rsidRPr="00D93026" w:rsidTr="007E2582">
        <w:tc>
          <w:tcPr>
            <w:tcW w:w="851" w:type="dxa"/>
            <w:vAlign w:val="center"/>
          </w:tcPr>
          <w:p w:rsidR="00605D09" w:rsidRPr="00605D09" w:rsidRDefault="00605D09" w:rsidP="00151D7C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1</w:t>
            </w:r>
            <w:r w:rsidR="00151D7C">
              <w:rPr>
                <w:bCs/>
                <w:sz w:val="27"/>
                <w:szCs w:val="27"/>
              </w:rPr>
              <w:t>3</w:t>
            </w:r>
          </w:p>
        </w:tc>
        <w:tc>
          <w:tcPr>
            <w:tcW w:w="1985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г</w:t>
            </w:r>
            <w:proofErr w:type="gramStart"/>
            <w:r w:rsidRPr="00605D09">
              <w:rPr>
                <w:sz w:val="27"/>
                <w:szCs w:val="27"/>
              </w:rPr>
              <w:t>.К</w:t>
            </w:r>
            <w:proofErr w:type="gramEnd"/>
            <w:r w:rsidRPr="00605D09">
              <w:rPr>
                <w:sz w:val="27"/>
                <w:szCs w:val="27"/>
              </w:rPr>
              <w:t>ирс</w:t>
            </w:r>
            <w:proofErr w:type="spellEnd"/>
            <w:r w:rsidRPr="00605D09">
              <w:rPr>
                <w:sz w:val="27"/>
                <w:szCs w:val="27"/>
              </w:rPr>
              <w:t xml:space="preserve">, </w:t>
            </w:r>
            <w:r w:rsidRPr="00605D09">
              <w:rPr>
                <w:sz w:val="27"/>
                <w:szCs w:val="27"/>
              </w:rPr>
              <w:lastRenderedPageBreak/>
              <w:t>ул.Кирова,8</w:t>
            </w:r>
          </w:p>
        </w:tc>
        <w:tc>
          <w:tcPr>
            <w:tcW w:w="1276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968,7</w:t>
            </w:r>
          </w:p>
        </w:tc>
        <w:tc>
          <w:tcPr>
            <w:tcW w:w="2409" w:type="dxa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lastRenderedPageBreak/>
              <w:t xml:space="preserve">МКД кирпичные </w:t>
            </w:r>
            <w:r w:rsidRPr="00605D09">
              <w:rPr>
                <w:sz w:val="27"/>
                <w:szCs w:val="27"/>
              </w:rPr>
              <w:lastRenderedPageBreak/>
              <w:t>(панельные) с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полным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605D09">
              <w:rPr>
                <w:sz w:val="27"/>
                <w:szCs w:val="27"/>
              </w:rPr>
              <w:t>оборудованные</w:t>
            </w:r>
            <w:proofErr w:type="gramEnd"/>
            <w:r w:rsidRPr="00605D09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lastRenderedPageBreak/>
              <w:t>13,89</w:t>
            </w:r>
          </w:p>
        </w:tc>
        <w:tc>
          <w:tcPr>
            <w:tcW w:w="1418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13455,24</w:t>
            </w:r>
          </w:p>
        </w:tc>
        <w:tc>
          <w:tcPr>
            <w:tcW w:w="1701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67</w:t>
            </w:r>
            <w:r w:rsidR="007B7881">
              <w:rPr>
                <w:color w:val="000000"/>
                <w:sz w:val="27"/>
                <w:szCs w:val="27"/>
              </w:rPr>
              <w:t>2</w:t>
            </w:r>
            <w:r w:rsidRPr="00605D09">
              <w:rPr>
                <w:color w:val="000000"/>
                <w:sz w:val="27"/>
                <w:szCs w:val="27"/>
              </w:rPr>
              <w:t>,76</w:t>
            </w:r>
          </w:p>
        </w:tc>
      </w:tr>
      <w:tr w:rsidR="007E2582" w:rsidRPr="00D93026" w:rsidTr="007E2582">
        <w:tc>
          <w:tcPr>
            <w:tcW w:w="851" w:type="dxa"/>
            <w:vAlign w:val="center"/>
          </w:tcPr>
          <w:p w:rsidR="00605D09" w:rsidRPr="00605D09" w:rsidRDefault="00605D09" w:rsidP="00151D7C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lastRenderedPageBreak/>
              <w:t>1</w:t>
            </w:r>
            <w:r w:rsidR="00151D7C">
              <w:rPr>
                <w:bCs/>
                <w:sz w:val="27"/>
                <w:szCs w:val="27"/>
              </w:rPr>
              <w:t>4</w:t>
            </w:r>
          </w:p>
        </w:tc>
        <w:tc>
          <w:tcPr>
            <w:tcW w:w="1985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г</w:t>
            </w:r>
            <w:proofErr w:type="gramStart"/>
            <w:r w:rsidRPr="00605D09">
              <w:rPr>
                <w:sz w:val="27"/>
                <w:szCs w:val="27"/>
              </w:rPr>
              <w:t>.К</w:t>
            </w:r>
            <w:proofErr w:type="gramEnd"/>
            <w:r w:rsidRPr="00605D09">
              <w:rPr>
                <w:sz w:val="27"/>
                <w:szCs w:val="27"/>
              </w:rPr>
              <w:t>ирс</w:t>
            </w:r>
            <w:proofErr w:type="spellEnd"/>
            <w:r w:rsidRPr="00605D09">
              <w:rPr>
                <w:sz w:val="27"/>
                <w:szCs w:val="27"/>
              </w:rPr>
              <w:t>, ул.Кирова,25</w:t>
            </w:r>
          </w:p>
        </w:tc>
        <w:tc>
          <w:tcPr>
            <w:tcW w:w="1276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1168,2</w:t>
            </w:r>
          </w:p>
        </w:tc>
        <w:tc>
          <w:tcPr>
            <w:tcW w:w="2409" w:type="dxa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МКД кирпичные (панельные) с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полным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605D09">
              <w:rPr>
                <w:sz w:val="27"/>
                <w:szCs w:val="27"/>
              </w:rPr>
              <w:t>оборудованные</w:t>
            </w:r>
            <w:proofErr w:type="gramEnd"/>
            <w:r w:rsidRPr="00605D09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13,89</w:t>
            </w:r>
          </w:p>
        </w:tc>
        <w:tc>
          <w:tcPr>
            <w:tcW w:w="1418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16226,30</w:t>
            </w:r>
          </w:p>
        </w:tc>
        <w:tc>
          <w:tcPr>
            <w:tcW w:w="1701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811,31</w:t>
            </w:r>
          </w:p>
        </w:tc>
      </w:tr>
      <w:tr w:rsidR="007E2582" w:rsidRPr="00D93026" w:rsidTr="007E2582">
        <w:tc>
          <w:tcPr>
            <w:tcW w:w="851" w:type="dxa"/>
            <w:vAlign w:val="center"/>
          </w:tcPr>
          <w:p w:rsidR="00605D09" w:rsidRPr="00605D09" w:rsidRDefault="00605D09" w:rsidP="00151D7C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1</w:t>
            </w:r>
            <w:r w:rsidR="00151D7C">
              <w:rPr>
                <w:bCs/>
                <w:sz w:val="27"/>
                <w:szCs w:val="27"/>
              </w:rPr>
              <w:t>5</w:t>
            </w:r>
          </w:p>
        </w:tc>
        <w:tc>
          <w:tcPr>
            <w:tcW w:w="1985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г</w:t>
            </w:r>
            <w:proofErr w:type="gramStart"/>
            <w:r w:rsidRPr="00605D09">
              <w:rPr>
                <w:sz w:val="27"/>
                <w:szCs w:val="27"/>
              </w:rPr>
              <w:t>.К</w:t>
            </w:r>
            <w:proofErr w:type="gramEnd"/>
            <w:r w:rsidRPr="00605D09">
              <w:rPr>
                <w:sz w:val="27"/>
                <w:szCs w:val="27"/>
              </w:rPr>
              <w:t>ирс</w:t>
            </w:r>
            <w:proofErr w:type="spellEnd"/>
            <w:r w:rsidRPr="00605D09">
              <w:rPr>
                <w:sz w:val="27"/>
                <w:szCs w:val="27"/>
              </w:rPr>
              <w:t>, ул.Кирова,30</w:t>
            </w:r>
          </w:p>
        </w:tc>
        <w:tc>
          <w:tcPr>
            <w:tcW w:w="1276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319,9</w:t>
            </w:r>
          </w:p>
        </w:tc>
        <w:tc>
          <w:tcPr>
            <w:tcW w:w="2409" w:type="dxa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МКД кирпичные (панельные) с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полным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605D09">
              <w:rPr>
                <w:sz w:val="27"/>
                <w:szCs w:val="27"/>
              </w:rPr>
              <w:t>оборудованные</w:t>
            </w:r>
            <w:proofErr w:type="gramEnd"/>
            <w:r w:rsidRPr="00605D09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13,89</w:t>
            </w:r>
          </w:p>
        </w:tc>
        <w:tc>
          <w:tcPr>
            <w:tcW w:w="1418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4443,41</w:t>
            </w:r>
          </w:p>
        </w:tc>
        <w:tc>
          <w:tcPr>
            <w:tcW w:w="1701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222,17</w:t>
            </w:r>
          </w:p>
        </w:tc>
      </w:tr>
      <w:tr w:rsidR="007E2582" w:rsidRPr="00D93026" w:rsidTr="007E2582">
        <w:tc>
          <w:tcPr>
            <w:tcW w:w="851" w:type="dxa"/>
            <w:vAlign w:val="center"/>
          </w:tcPr>
          <w:p w:rsidR="00605D09" w:rsidRPr="00605D09" w:rsidRDefault="00605D09" w:rsidP="00151D7C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1</w:t>
            </w:r>
            <w:r w:rsidR="00151D7C">
              <w:rPr>
                <w:bCs/>
                <w:sz w:val="27"/>
                <w:szCs w:val="27"/>
              </w:rPr>
              <w:t>6</w:t>
            </w:r>
          </w:p>
        </w:tc>
        <w:tc>
          <w:tcPr>
            <w:tcW w:w="1985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г</w:t>
            </w:r>
            <w:proofErr w:type="gramStart"/>
            <w:r w:rsidRPr="00605D09">
              <w:rPr>
                <w:sz w:val="27"/>
                <w:szCs w:val="27"/>
              </w:rPr>
              <w:t>.К</w:t>
            </w:r>
            <w:proofErr w:type="gramEnd"/>
            <w:r w:rsidRPr="00605D09">
              <w:rPr>
                <w:sz w:val="27"/>
                <w:szCs w:val="27"/>
              </w:rPr>
              <w:t>ирс</w:t>
            </w:r>
            <w:proofErr w:type="spellEnd"/>
            <w:r w:rsidRPr="00605D09">
              <w:rPr>
                <w:sz w:val="27"/>
                <w:szCs w:val="27"/>
              </w:rPr>
              <w:t>, ул.Ленина,27</w:t>
            </w:r>
          </w:p>
        </w:tc>
        <w:tc>
          <w:tcPr>
            <w:tcW w:w="1276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3454,2</w:t>
            </w:r>
          </w:p>
        </w:tc>
        <w:tc>
          <w:tcPr>
            <w:tcW w:w="2409" w:type="dxa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МКД кирпичные (панельные) с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полным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605D09">
              <w:rPr>
                <w:sz w:val="27"/>
                <w:szCs w:val="27"/>
              </w:rPr>
              <w:t>оборудованные</w:t>
            </w:r>
            <w:proofErr w:type="gramEnd"/>
            <w:r w:rsidRPr="00605D09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13,89</w:t>
            </w:r>
          </w:p>
        </w:tc>
        <w:tc>
          <w:tcPr>
            <w:tcW w:w="1418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47978,84</w:t>
            </w:r>
          </w:p>
        </w:tc>
        <w:tc>
          <w:tcPr>
            <w:tcW w:w="1701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2398,94</w:t>
            </w:r>
          </w:p>
        </w:tc>
      </w:tr>
      <w:tr w:rsidR="007E2582" w:rsidRPr="00D93026" w:rsidTr="007E2582">
        <w:tc>
          <w:tcPr>
            <w:tcW w:w="851" w:type="dxa"/>
            <w:vAlign w:val="center"/>
          </w:tcPr>
          <w:p w:rsidR="00605D09" w:rsidRPr="00605D09" w:rsidRDefault="00605D09" w:rsidP="00151D7C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1</w:t>
            </w:r>
            <w:r w:rsidR="00151D7C">
              <w:rPr>
                <w:bCs/>
                <w:sz w:val="27"/>
                <w:szCs w:val="27"/>
              </w:rPr>
              <w:t>7</w:t>
            </w:r>
          </w:p>
        </w:tc>
        <w:tc>
          <w:tcPr>
            <w:tcW w:w="1985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г</w:t>
            </w:r>
            <w:proofErr w:type="gramStart"/>
            <w:r w:rsidRPr="00605D09">
              <w:rPr>
                <w:sz w:val="27"/>
                <w:szCs w:val="27"/>
              </w:rPr>
              <w:t>.К</w:t>
            </w:r>
            <w:proofErr w:type="gramEnd"/>
            <w:r w:rsidRPr="00605D09">
              <w:rPr>
                <w:sz w:val="27"/>
                <w:szCs w:val="27"/>
              </w:rPr>
              <w:t>ирс</w:t>
            </w:r>
            <w:proofErr w:type="spellEnd"/>
            <w:r w:rsidRPr="00605D09">
              <w:rPr>
                <w:sz w:val="27"/>
                <w:szCs w:val="27"/>
              </w:rPr>
              <w:t xml:space="preserve">, </w:t>
            </w:r>
            <w:proofErr w:type="spellStart"/>
            <w:r w:rsidRPr="00605D09">
              <w:rPr>
                <w:sz w:val="27"/>
                <w:szCs w:val="27"/>
              </w:rPr>
              <w:t>ул.Заводская</w:t>
            </w:r>
            <w:proofErr w:type="spellEnd"/>
            <w:r w:rsidRPr="00605D09">
              <w:rPr>
                <w:sz w:val="27"/>
                <w:szCs w:val="27"/>
              </w:rPr>
              <w:t>, 16</w:t>
            </w:r>
          </w:p>
        </w:tc>
        <w:tc>
          <w:tcPr>
            <w:tcW w:w="1276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445,4</w:t>
            </w:r>
          </w:p>
        </w:tc>
        <w:tc>
          <w:tcPr>
            <w:tcW w:w="2409" w:type="dxa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МКД кирпичные (панельные) с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частичным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благоустройством (центральное отопление)</w:t>
            </w:r>
          </w:p>
        </w:tc>
        <w:tc>
          <w:tcPr>
            <w:tcW w:w="1276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12,13</w:t>
            </w:r>
          </w:p>
        </w:tc>
        <w:tc>
          <w:tcPr>
            <w:tcW w:w="1418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5402,70</w:t>
            </w:r>
          </w:p>
        </w:tc>
        <w:tc>
          <w:tcPr>
            <w:tcW w:w="1701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270,14</w:t>
            </w:r>
          </w:p>
        </w:tc>
      </w:tr>
      <w:tr w:rsidR="007E2582" w:rsidRPr="00D93026" w:rsidTr="007E2582">
        <w:tc>
          <w:tcPr>
            <w:tcW w:w="851" w:type="dxa"/>
            <w:vAlign w:val="center"/>
          </w:tcPr>
          <w:p w:rsidR="00605D09" w:rsidRPr="00605D09" w:rsidRDefault="00605D09" w:rsidP="00151D7C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1</w:t>
            </w:r>
            <w:r w:rsidR="00151D7C">
              <w:rPr>
                <w:bCs/>
                <w:sz w:val="27"/>
                <w:szCs w:val="27"/>
              </w:rPr>
              <w:t>8</w:t>
            </w:r>
          </w:p>
        </w:tc>
        <w:tc>
          <w:tcPr>
            <w:tcW w:w="1985" w:type="dxa"/>
            <w:vAlign w:val="center"/>
          </w:tcPr>
          <w:p w:rsidR="00605D09" w:rsidRPr="00605D09" w:rsidRDefault="00605D09" w:rsidP="004308C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г</w:t>
            </w:r>
            <w:proofErr w:type="gramStart"/>
            <w:r w:rsidRPr="00605D09">
              <w:rPr>
                <w:sz w:val="27"/>
                <w:szCs w:val="27"/>
              </w:rPr>
              <w:t>.К</w:t>
            </w:r>
            <w:proofErr w:type="gramEnd"/>
            <w:r w:rsidRPr="00605D09">
              <w:rPr>
                <w:sz w:val="27"/>
                <w:szCs w:val="27"/>
              </w:rPr>
              <w:t>ирс</w:t>
            </w:r>
            <w:proofErr w:type="spellEnd"/>
            <w:r w:rsidRPr="00605D09">
              <w:rPr>
                <w:sz w:val="27"/>
                <w:szCs w:val="27"/>
              </w:rPr>
              <w:t xml:space="preserve">, </w:t>
            </w:r>
            <w:proofErr w:type="spellStart"/>
            <w:r w:rsidRPr="00605D09">
              <w:rPr>
                <w:sz w:val="27"/>
                <w:szCs w:val="27"/>
              </w:rPr>
              <w:t>ул.</w:t>
            </w:r>
            <w:r w:rsidR="004308C1">
              <w:rPr>
                <w:sz w:val="27"/>
                <w:szCs w:val="27"/>
              </w:rPr>
              <w:t>З</w:t>
            </w:r>
            <w:r w:rsidRPr="00605D09">
              <w:rPr>
                <w:sz w:val="27"/>
                <w:szCs w:val="27"/>
              </w:rPr>
              <w:t>аводская</w:t>
            </w:r>
            <w:proofErr w:type="spellEnd"/>
            <w:r w:rsidRPr="00605D09">
              <w:rPr>
                <w:sz w:val="27"/>
                <w:szCs w:val="27"/>
              </w:rPr>
              <w:t>, д.18</w:t>
            </w:r>
          </w:p>
        </w:tc>
        <w:tc>
          <w:tcPr>
            <w:tcW w:w="1276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451,4</w:t>
            </w:r>
          </w:p>
        </w:tc>
        <w:tc>
          <w:tcPr>
            <w:tcW w:w="2409" w:type="dxa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МКД кирпичные (панельные) с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частичным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благоустройством (центральное отопление)</w:t>
            </w:r>
          </w:p>
        </w:tc>
        <w:tc>
          <w:tcPr>
            <w:tcW w:w="1276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12,13</w:t>
            </w:r>
          </w:p>
        </w:tc>
        <w:tc>
          <w:tcPr>
            <w:tcW w:w="1418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5475,48</w:t>
            </w:r>
          </w:p>
        </w:tc>
        <w:tc>
          <w:tcPr>
            <w:tcW w:w="1701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273,77</w:t>
            </w:r>
          </w:p>
        </w:tc>
      </w:tr>
      <w:tr w:rsidR="007E2582" w:rsidRPr="00D93026" w:rsidTr="007E2582">
        <w:tc>
          <w:tcPr>
            <w:tcW w:w="851" w:type="dxa"/>
            <w:vAlign w:val="center"/>
          </w:tcPr>
          <w:p w:rsidR="00605D09" w:rsidRPr="00605D09" w:rsidRDefault="00151D7C" w:rsidP="007B788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19</w:t>
            </w:r>
          </w:p>
        </w:tc>
        <w:tc>
          <w:tcPr>
            <w:tcW w:w="1985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г</w:t>
            </w:r>
            <w:proofErr w:type="gramStart"/>
            <w:r w:rsidRPr="00605D09">
              <w:rPr>
                <w:sz w:val="27"/>
                <w:szCs w:val="27"/>
              </w:rPr>
              <w:t>.К</w:t>
            </w:r>
            <w:proofErr w:type="gramEnd"/>
            <w:r w:rsidRPr="00605D09">
              <w:rPr>
                <w:sz w:val="27"/>
                <w:szCs w:val="27"/>
              </w:rPr>
              <w:t>ирс</w:t>
            </w:r>
            <w:proofErr w:type="spellEnd"/>
            <w:r w:rsidRPr="00605D09">
              <w:rPr>
                <w:sz w:val="27"/>
                <w:szCs w:val="27"/>
              </w:rPr>
              <w:t xml:space="preserve">, </w:t>
            </w:r>
            <w:proofErr w:type="spellStart"/>
            <w:r w:rsidRPr="00605D09">
              <w:rPr>
                <w:sz w:val="27"/>
                <w:szCs w:val="27"/>
              </w:rPr>
              <w:t>ул.Гоголя</w:t>
            </w:r>
            <w:proofErr w:type="spellEnd"/>
            <w:r w:rsidRPr="00605D09">
              <w:rPr>
                <w:sz w:val="27"/>
                <w:szCs w:val="27"/>
              </w:rPr>
              <w:t>, 25</w:t>
            </w:r>
          </w:p>
        </w:tc>
        <w:tc>
          <w:tcPr>
            <w:tcW w:w="1276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612,4</w:t>
            </w:r>
          </w:p>
        </w:tc>
        <w:tc>
          <w:tcPr>
            <w:tcW w:w="2409" w:type="dxa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МКД кирпичные (панельные) с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полным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605D09">
              <w:rPr>
                <w:sz w:val="27"/>
                <w:szCs w:val="27"/>
              </w:rPr>
              <w:t>оборудованные</w:t>
            </w:r>
            <w:proofErr w:type="gramEnd"/>
            <w:r w:rsidRPr="00605D09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13,89</w:t>
            </w:r>
          </w:p>
        </w:tc>
        <w:tc>
          <w:tcPr>
            <w:tcW w:w="1418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8506,24</w:t>
            </w:r>
          </w:p>
        </w:tc>
        <w:tc>
          <w:tcPr>
            <w:tcW w:w="1701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425,31</w:t>
            </w:r>
          </w:p>
        </w:tc>
      </w:tr>
      <w:tr w:rsidR="007E2582" w:rsidRPr="00D93026" w:rsidTr="007E2582">
        <w:tc>
          <w:tcPr>
            <w:tcW w:w="851" w:type="dxa"/>
            <w:vAlign w:val="center"/>
          </w:tcPr>
          <w:p w:rsidR="00605D09" w:rsidRPr="00605D09" w:rsidRDefault="00605D09" w:rsidP="00151D7C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2</w:t>
            </w:r>
            <w:r w:rsidR="00151D7C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985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г</w:t>
            </w:r>
            <w:proofErr w:type="gramStart"/>
            <w:r w:rsidRPr="00605D09">
              <w:rPr>
                <w:sz w:val="27"/>
                <w:szCs w:val="27"/>
              </w:rPr>
              <w:t>.К</w:t>
            </w:r>
            <w:proofErr w:type="gramEnd"/>
            <w:r w:rsidRPr="00605D09">
              <w:rPr>
                <w:sz w:val="27"/>
                <w:szCs w:val="27"/>
              </w:rPr>
              <w:t>ирс</w:t>
            </w:r>
            <w:proofErr w:type="spellEnd"/>
            <w:r w:rsidRPr="00605D09">
              <w:rPr>
                <w:sz w:val="27"/>
                <w:szCs w:val="27"/>
              </w:rPr>
              <w:t xml:space="preserve">, </w:t>
            </w:r>
            <w:proofErr w:type="spellStart"/>
            <w:r w:rsidRPr="00605D09">
              <w:rPr>
                <w:sz w:val="27"/>
                <w:szCs w:val="27"/>
              </w:rPr>
              <w:t>ул.Гоголя</w:t>
            </w:r>
            <w:proofErr w:type="spellEnd"/>
            <w:r w:rsidRPr="00605D09">
              <w:rPr>
                <w:sz w:val="27"/>
                <w:szCs w:val="27"/>
              </w:rPr>
              <w:t>, 26</w:t>
            </w:r>
          </w:p>
        </w:tc>
        <w:tc>
          <w:tcPr>
            <w:tcW w:w="1276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488,1</w:t>
            </w:r>
          </w:p>
        </w:tc>
        <w:tc>
          <w:tcPr>
            <w:tcW w:w="2409" w:type="dxa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МКД кирпичные (панельные) с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полным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605D09">
              <w:rPr>
                <w:sz w:val="27"/>
                <w:szCs w:val="27"/>
              </w:rPr>
              <w:t>оборудованные</w:t>
            </w:r>
            <w:proofErr w:type="gramEnd"/>
            <w:r w:rsidRPr="00605D09">
              <w:rPr>
                <w:sz w:val="27"/>
                <w:szCs w:val="27"/>
              </w:rPr>
              <w:t xml:space="preserve"> </w:t>
            </w:r>
            <w:r w:rsidRPr="00605D09">
              <w:rPr>
                <w:sz w:val="27"/>
                <w:szCs w:val="27"/>
              </w:rPr>
              <w:lastRenderedPageBreak/>
              <w:t>электроплитами</w:t>
            </w:r>
          </w:p>
        </w:tc>
        <w:tc>
          <w:tcPr>
            <w:tcW w:w="1276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lastRenderedPageBreak/>
              <w:t>13,89</w:t>
            </w:r>
          </w:p>
        </w:tc>
        <w:tc>
          <w:tcPr>
            <w:tcW w:w="1418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6779,71</w:t>
            </w:r>
          </w:p>
        </w:tc>
        <w:tc>
          <w:tcPr>
            <w:tcW w:w="1701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338,99</w:t>
            </w:r>
          </w:p>
        </w:tc>
      </w:tr>
      <w:tr w:rsidR="007E2582" w:rsidRPr="00D93026" w:rsidTr="007E2582">
        <w:tc>
          <w:tcPr>
            <w:tcW w:w="851" w:type="dxa"/>
            <w:vAlign w:val="center"/>
          </w:tcPr>
          <w:p w:rsidR="00605D09" w:rsidRPr="00605D09" w:rsidRDefault="00605D09" w:rsidP="00151D7C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lastRenderedPageBreak/>
              <w:t>2</w:t>
            </w:r>
            <w:r w:rsidR="00151D7C">
              <w:rPr>
                <w:bCs/>
                <w:sz w:val="27"/>
                <w:szCs w:val="27"/>
              </w:rPr>
              <w:t>1</w:t>
            </w:r>
          </w:p>
        </w:tc>
        <w:tc>
          <w:tcPr>
            <w:tcW w:w="1985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г</w:t>
            </w:r>
            <w:proofErr w:type="gramStart"/>
            <w:r w:rsidRPr="00605D09">
              <w:rPr>
                <w:sz w:val="27"/>
                <w:szCs w:val="27"/>
              </w:rPr>
              <w:t>.К</w:t>
            </w:r>
            <w:proofErr w:type="gramEnd"/>
            <w:r w:rsidRPr="00605D09">
              <w:rPr>
                <w:sz w:val="27"/>
                <w:szCs w:val="27"/>
              </w:rPr>
              <w:t>ирс</w:t>
            </w:r>
            <w:proofErr w:type="spellEnd"/>
            <w:r w:rsidRPr="00605D09">
              <w:rPr>
                <w:sz w:val="27"/>
                <w:szCs w:val="27"/>
              </w:rPr>
              <w:t xml:space="preserve">, </w:t>
            </w:r>
            <w:proofErr w:type="spellStart"/>
            <w:r w:rsidRPr="00605D09">
              <w:rPr>
                <w:sz w:val="27"/>
                <w:szCs w:val="27"/>
              </w:rPr>
              <w:t>ул.К.Маркса</w:t>
            </w:r>
            <w:proofErr w:type="spellEnd"/>
            <w:r w:rsidRPr="00605D09">
              <w:rPr>
                <w:sz w:val="27"/>
                <w:szCs w:val="27"/>
              </w:rPr>
              <w:t>, д.30</w:t>
            </w:r>
          </w:p>
        </w:tc>
        <w:tc>
          <w:tcPr>
            <w:tcW w:w="1276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1694,2</w:t>
            </w:r>
          </w:p>
        </w:tc>
        <w:tc>
          <w:tcPr>
            <w:tcW w:w="2409" w:type="dxa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МКД кирпичные (панельные) с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полным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605D09">
              <w:rPr>
                <w:sz w:val="27"/>
                <w:szCs w:val="27"/>
              </w:rPr>
              <w:t>оборудованные</w:t>
            </w:r>
            <w:proofErr w:type="gramEnd"/>
            <w:r w:rsidRPr="00605D09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13,89</w:t>
            </w:r>
          </w:p>
        </w:tc>
        <w:tc>
          <w:tcPr>
            <w:tcW w:w="1418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23532,44</w:t>
            </w:r>
          </w:p>
        </w:tc>
        <w:tc>
          <w:tcPr>
            <w:tcW w:w="1701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1176,62</w:t>
            </w:r>
          </w:p>
        </w:tc>
      </w:tr>
      <w:tr w:rsidR="007E2582" w:rsidRPr="00D93026" w:rsidTr="007E2582">
        <w:tc>
          <w:tcPr>
            <w:tcW w:w="851" w:type="dxa"/>
            <w:vAlign w:val="center"/>
          </w:tcPr>
          <w:p w:rsidR="00605D09" w:rsidRPr="00605D09" w:rsidRDefault="00605D09" w:rsidP="00151D7C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2</w:t>
            </w:r>
            <w:r w:rsidR="00151D7C">
              <w:rPr>
                <w:bCs/>
                <w:sz w:val="27"/>
                <w:szCs w:val="27"/>
              </w:rPr>
              <w:t>2</w:t>
            </w:r>
          </w:p>
        </w:tc>
        <w:tc>
          <w:tcPr>
            <w:tcW w:w="1985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г</w:t>
            </w:r>
            <w:proofErr w:type="gramStart"/>
            <w:r w:rsidRPr="00605D09">
              <w:rPr>
                <w:sz w:val="27"/>
                <w:szCs w:val="27"/>
              </w:rPr>
              <w:t>.К</w:t>
            </w:r>
            <w:proofErr w:type="gramEnd"/>
            <w:r w:rsidRPr="00605D09">
              <w:rPr>
                <w:sz w:val="27"/>
                <w:szCs w:val="27"/>
              </w:rPr>
              <w:t>ирс</w:t>
            </w:r>
            <w:proofErr w:type="spellEnd"/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ул</w:t>
            </w:r>
            <w:proofErr w:type="gramStart"/>
            <w:r w:rsidRPr="00605D09">
              <w:rPr>
                <w:sz w:val="27"/>
                <w:szCs w:val="27"/>
              </w:rPr>
              <w:t>.П</w:t>
            </w:r>
            <w:proofErr w:type="gramEnd"/>
            <w:r w:rsidRPr="00605D09">
              <w:rPr>
                <w:sz w:val="27"/>
                <w:szCs w:val="27"/>
              </w:rPr>
              <w:t>авлова</w:t>
            </w:r>
            <w:proofErr w:type="spellEnd"/>
            <w:r w:rsidRPr="00605D09">
              <w:rPr>
                <w:sz w:val="27"/>
                <w:szCs w:val="27"/>
              </w:rPr>
              <w:t>, д.11</w:t>
            </w:r>
          </w:p>
        </w:tc>
        <w:tc>
          <w:tcPr>
            <w:tcW w:w="1276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1156,5</w:t>
            </w:r>
          </w:p>
        </w:tc>
        <w:tc>
          <w:tcPr>
            <w:tcW w:w="2409" w:type="dxa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МКД кирпичные (панельные) с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полным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605D09">
              <w:rPr>
                <w:sz w:val="27"/>
                <w:szCs w:val="27"/>
              </w:rPr>
              <w:t>оборудованные</w:t>
            </w:r>
            <w:proofErr w:type="gramEnd"/>
            <w:r w:rsidRPr="00605D09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13,89</w:t>
            </w:r>
          </w:p>
        </w:tc>
        <w:tc>
          <w:tcPr>
            <w:tcW w:w="1418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16063,79</w:t>
            </w:r>
          </w:p>
        </w:tc>
        <w:tc>
          <w:tcPr>
            <w:tcW w:w="1701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803,19</w:t>
            </w:r>
          </w:p>
        </w:tc>
      </w:tr>
      <w:tr w:rsidR="007E2582" w:rsidRPr="00D93026" w:rsidTr="007E2582">
        <w:tc>
          <w:tcPr>
            <w:tcW w:w="851" w:type="dxa"/>
            <w:vAlign w:val="center"/>
          </w:tcPr>
          <w:p w:rsidR="00605D09" w:rsidRPr="00605D09" w:rsidRDefault="00605D09" w:rsidP="00151D7C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2</w:t>
            </w:r>
            <w:r w:rsidR="00151D7C">
              <w:rPr>
                <w:bCs/>
                <w:sz w:val="27"/>
                <w:szCs w:val="27"/>
              </w:rPr>
              <w:t>3</w:t>
            </w:r>
          </w:p>
        </w:tc>
        <w:tc>
          <w:tcPr>
            <w:tcW w:w="1985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г</w:t>
            </w:r>
            <w:proofErr w:type="gramStart"/>
            <w:r w:rsidRPr="00605D09">
              <w:rPr>
                <w:sz w:val="27"/>
                <w:szCs w:val="27"/>
              </w:rPr>
              <w:t>.К</w:t>
            </w:r>
            <w:proofErr w:type="gramEnd"/>
            <w:r w:rsidRPr="00605D09">
              <w:rPr>
                <w:sz w:val="27"/>
                <w:szCs w:val="27"/>
              </w:rPr>
              <w:t>ирс</w:t>
            </w:r>
            <w:proofErr w:type="spellEnd"/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ул</w:t>
            </w:r>
            <w:proofErr w:type="gramStart"/>
            <w:r w:rsidRPr="00605D09">
              <w:rPr>
                <w:sz w:val="27"/>
                <w:szCs w:val="27"/>
              </w:rPr>
              <w:t>.К</w:t>
            </w:r>
            <w:proofErr w:type="gramEnd"/>
            <w:r w:rsidRPr="00605D09">
              <w:rPr>
                <w:sz w:val="27"/>
                <w:szCs w:val="27"/>
              </w:rPr>
              <w:t>ирова</w:t>
            </w:r>
            <w:proofErr w:type="spellEnd"/>
            <w:r w:rsidRPr="00605D09">
              <w:rPr>
                <w:sz w:val="27"/>
                <w:szCs w:val="27"/>
              </w:rPr>
              <w:t>, д.13</w:t>
            </w:r>
          </w:p>
        </w:tc>
        <w:tc>
          <w:tcPr>
            <w:tcW w:w="1276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1843,3</w:t>
            </w:r>
          </w:p>
        </w:tc>
        <w:tc>
          <w:tcPr>
            <w:tcW w:w="2409" w:type="dxa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МКД кирпичные (панельные) с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полным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605D09">
              <w:rPr>
                <w:sz w:val="27"/>
                <w:szCs w:val="27"/>
              </w:rPr>
              <w:t>оборудованные</w:t>
            </w:r>
            <w:proofErr w:type="gramEnd"/>
            <w:r w:rsidRPr="00605D09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13,89</w:t>
            </w:r>
          </w:p>
        </w:tc>
        <w:tc>
          <w:tcPr>
            <w:tcW w:w="1418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25603,44</w:t>
            </w:r>
          </w:p>
        </w:tc>
        <w:tc>
          <w:tcPr>
            <w:tcW w:w="1701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1280,17</w:t>
            </w:r>
          </w:p>
        </w:tc>
      </w:tr>
      <w:tr w:rsidR="007E2582" w:rsidRPr="00D93026" w:rsidTr="007E2582">
        <w:tc>
          <w:tcPr>
            <w:tcW w:w="851" w:type="dxa"/>
            <w:vAlign w:val="center"/>
          </w:tcPr>
          <w:p w:rsidR="00605D09" w:rsidRPr="00605D09" w:rsidRDefault="00605D09" w:rsidP="00151D7C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2</w:t>
            </w:r>
            <w:r w:rsidR="00151D7C">
              <w:rPr>
                <w:bCs/>
                <w:sz w:val="27"/>
                <w:szCs w:val="27"/>
              </w:rPr>
              <w:t>4</w:t>
            </w:r>
          </w:p>
        </w:tc>
        <w:tc>
          <w:tcPr>
            <w:tcW w:w="1985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г</w:t>
            </w:r>
            <w:proofErr w:type="gramStart"/>
            <w:r w:rsidRPr="00605D09">
              <w:rPr>
                <w:sz w:val="27"/>
                <w:szCs w:val="27"/>
              </w:rPr>
              <w:t>.К</w:t>
            </w:r>
            <w:proofErr w:type="gramEnd"/>
            <w:r w:rsidRPr="00605D09">
              <w:rPr>
                <w:sz w:val="27"/>
                <w:szCs w:val="27"/>
              </w:rPr>
              <w:t>ирс</w:t>
            </w:r>
            <w:proofErr w:type="spellEnd"/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ул</w:t>
            </w:r>
            <w:proofErr w:type="gramStart"/>
            <w:r w:rsidRPr="00605D09">
              <w:rPr>
                <w:sz w:val="27"/>
                <w:szCs w:val="27"/>
              </w:rPr>
              <w:t>.П</w:t>
            </w:r>
            <w:proofErr w:type="gramEnd"/>
            <w:r w:rsidRPr="00605D09">
              <w:rPr>
                <w:sz w:val="27"/>
                <w:szCs w:val="27"/>
              </w:rPr>
              <w:t>ушкина</w:t>
            </w:r>
            <w:proofErr w:type="spellEnd"/>
            <w:r w:rsidRPr="00605D09">
              <w:rPr>
                <w:sz w:val="27"/>
                <w:szCs w:val="27"/>
              </w:rPr>
              <w:t>, д.11</w:t>
            </w:r>
          </w:p>
        </w:tc>
        <w:tc>
          <w:tcPr>
            <w:tcW w:w="1276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1660</w:t>
            </w:r>
          </w:p>
        </w:tc>
        <w:tc>
          <w:tcPr>
            <w:tcW w:w="2409" w:type="dxa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МКД кирпичные (панельные) с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полным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605D09">
              <w:rPr>
                <w:sz w:val="27"/>
                <w:szCs w:val="27"/>
              </w:rPr>
              <w:t>оборудованные</w:t>
            </w:r>
            <w:proofErr w:type="gramEnd"/>
            <w:r w:rsidRPr="00605D09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13,89</w:t>
            </w:r>
          </w:p>
        </w:tc>
        <w:tc>
          <w:tcPr>
            <w:tcW w:w="1418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23057,40</w:t>
            </w:r>
          </w:p>
        </w:tc>
        <w:tc>
          <w:tcPr>
            <w:tcW w:w="1701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1152,87</w:t>
            </w:r>
          </w:p>
        </w:tc>
      </w:tr>
      <w:tr w:rsidR="007E2582" w:rsidRPr="00D93026" w:rsidTr="007E2582">
        <w:tc>
          <w:tcPr>
            <w:tcW w:w="851" w:type="dxa"/>
            <w:vAlign w:val="center"/>
          </w:tcPr>
          <w:p w:rsidR="00605D09" w:rsidRPr="00605D09" w:rsidRDefault="00605D09" w:rsidP="00151D7C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2</w:t>
            </w:r>
            <w:r w:rsidR="00151D7C">
              <w:rPr>
                <w:bCs/>
                <w:sz w:val="27"/>
                <w:szCs w:val="27"/>
              </w:rPr>
              <w:t>5</w:t>
            </w:r>
          </w:p>
        </w:tc>
        <w:tc>
          <w:tcPr>
            <w:tcW w:w="1985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г</w:t>
            </w:r>
            <w:proofErr w:type="gramStart"/>
            <w:r w:rsidRPr="00605D09">
              <w:rPr>
                <w:sz w:val="27"/>
                <w:szCs w:val="27"/>
              </w:rPr>
              <w:t>.К</w:t>
            </w:r>
            <w:proofErr w:type="gramEnd"/>
            <w:r w:rsidRPr="00605D09">
              <w:rPr>
                <w:sz w:val="27"/>
                <w:szCs w:val="27"/>
              </w:rPr>
              <w:t>ирс</w:t>
            </w:r>
            <w:proofErr w:type="spellEnd"/>
            <w:r w:rsidRPr="00605D09">
              <w:rPr>
                <w:sz w:val="27"/>
                <w:szCs w:val="27"/>
              </w:rPr>
              <w:t>, ул.Широнина,4</w:t>
            </w:r>
          </w:p>
        </w:tc>
        <w:tc>
          <w:tcPr>
            <w:tcW w:w="1276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1259,3</w:t>
            </w:r>
          </w:p>
        </w:tc>
        <w:tc>
          <w:tcPr>
            <w:tcW w:w="2409" w:type="dxa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МКД кирпичные (панельные) с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полным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605D09">
              <w:rPr>
                <w:sz w:val="27"/>
                <w:szCs w:val="27"/>
              </w:rPr>
              <w:t>оборудованные</w:t>
            </w:r>
            <w:proofErr w:type="gramEnd"/>
            <w:r w:rsidRPr="00605D09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13,89</w:t>
            </w:r>
          </w:p>
        </w:tc>
        <w:tc>
          <w:tcPr>
            <w:tcW w:w="1418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17491,68</w:t>
            </w:r>
          </w:p>
        </w:tc>
        <w:tc>
          <w:tcPr>
            <w:tcW w:w="1701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874,58</w:t>
            </w:r>
          </w:p>
        </w:tc>
      </w:tr>
      <w:tr w:rsidR="007E2582" w:rsidRPr="00D93026" w:rsidTr="007E2582">
        <w:tc>
          <w:tcPr>
            <w:tcW w:w="851" w:type="dxa"/>
            <w:vAlign w:val="center"/>
          </w:tcPr>
          <w:p w:rsidR="00605D09" w:rsidRPr="00605D09" w:rsidRDefault="00605D09" w:rsidP="00151D7C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2</w:t>
            </w:r>
            <w:r w:rsidR="00151D7C">
              <w:rPr>
                <w:bCs/>
                <w:sz w:val="27"/>
                <w:szCs w:val="27"/>
              </w:rPr>
              <w:t>6</w:t>
            </w:r>
          </w:p>
        </w:tc>
        <w:tc>
          <w:tcPr>
            <w:tcW w:w="1985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г</w:t>
            </w:r>
            <w:proofErr w:type="gramStart"/>
            <w:r w:rsidRPr="00605D09">
              <w:rPr>
                <w:sz w:val="27"/>
                <w:szCs w:val="27"/>
              </w:rPr>
              <w:t>.К</w:t>
            </w:r>
            <w:proofErr w:type="gramEnd"/>
            <w:r w:rsidRPr="00605D09">
              <w:rPr>
                <w:sz w:val="27"/>
                <w:szCs w:val="27"/>
              </w:rPr>
              <w:t>ирс</w:t>
            </w:r>
            <w:proofErr w:type="spellEnd"/>
            <w:r w:rsidRPr="00605D09">
              <w:rPr>
                <w:sz w:val="27"/>
                <w:szCs w:val="27"/>
              </w:rPr>
              <w:t xml:space="preserve">, </w:t>
            </w:r>
            <w:proofErr w:type="spellStart"/>
            <w:r w:rsidRPr="00605D09">
              <w:rPr>
                <w:sz w:val="27"/>
                <w:szCs w:val="27"/>
              </w:rPr>
              <w:t>ул.Широнина</w:t>
            </w:r>
            <w:proofErr w:type="spellEnd"/>
            <w:r w:rsidRPr="00605D09">
              <w:rPr>
                <w:sz w:val="27"/>
                <w:szCs w:val="27"/>
              </w:rPr>
              <w:t>, д.9</w:t>
            </w:r>
          </w:p>
        </w:tc>
        <w:tc>
          <w:tcPr>
            <w:tcW w:w="1276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3841,5</w:t>
            </w:r>
          </w:p>
        </w:tc>
        <w:tc>
          <w:tcPr>
            <w:tcW w:w="2409" w:type="dxa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МКД кирпичные (панельные) с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полным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605D09">
              <w:rPr>
                <w:sz w:val="27"/>
                <w:szCs w:val="27"/>
              </w:rPr>
              <w:t>оборудованные</w:t>
            </w:r>
            <w:proofErr w:type="gramEnd"/>
            <w:r w:rsidRPr="00605D09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13,89</w:t>
            </w:r>
          </w:p>
        </w:tc>
        <w:tc>
          <w:tcPr>
            <w:tcW w:w="1418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53358,44</w:t>
            </w:r>
          </w:p>
        </w:tc>
        <w:tc>
          <w:tcPr>
            <w:tcW w:w="1701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2667,92</w:t>
            </w:r>
          </w:p>
        </w:tc>
      </w:tr>
      <w:tr w:rsidR="007E2582" w:rsidRPr="00D93026" w:rsidTr="007E2582">
        <w:tc>
          <w:tcPr>
            <w:tcW w:w="851" w:type="dxa"/>
            <w:vAlign w:val="center"/>
          </w:tcPr>
          <w:p w:rsidR="00605D09" w:rsidRPr="00605D09" w:rsidRDefault="00605D09" w:rsidP="00151D7C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2</w:t>
            </w:r>
            <w:r w:rsidR="00151D7C">
              <w:rPr>
                <w:bCs/>
                <w:sz w:val="27"/>
                <w:szCs w:val="27"/>
              </w:rPr>
              <w:t>7</w:t>
            </w:r>
          </w:p>
        </w:tc>
        <w:tc>
          <w:tcPr>
            <w:tcW w:w="1985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г</w:t>
            </w:r>
            <w:proofErr w:type="gramStart"/>
            <w:r w:rsidRPr="00605D09">
              <w:rPr>
                <w:sz w:val="27"/>
                <w:szCs w:val="27"/>
              </w:rPr>
              <w:t>.К</w:t>
            </w:r>
            <w:proofErr w:type="gramEnd"/>
            <w:r w:rsidRPr="00605D09">
              <w:rPr>
                <w:sz w:val="27"/>
                <w:szCs w:val="27"/>
              </w:rPr>
              <w:t>ирс</w:t>
            </w:r>
            <w:proofErr w:type="spellEnd"/>
            <w:r w:rsidRPr="00605D09">
              <w:rPr>
                <w:sz w:val="27"/>
                <w:szCs w:val="27"/>
              </w:rPr>
              <w:t xml:space="preserve">, </w:t>
            </w:r>
            <w:proofErr w:type="spellStart"/>
            <w:r w:rsidRPr="00605D09">
              <w:rPr>
                <w:sz w:val="27"/>
                <w:szCs w:val="27"/>
              </w:rPr>
              <w:t>ул.Широнина</w:t>
            </w:r>
            <w:proofErr w:type="spellEnd"/>
            <w:r w:rsidRPr="00605D09">
              <w:rPr>
                <w:sz w:val="27"/>
                <w:szCs w:val="27"/>
              </w:rPr>
              <w:t>, д.10</w:t>
            </w:r>
          </w:p>
        </w:tc>
        <w:tc>
          <w:tcPr>
            <w:tcW w:w="1276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3148,8</w:t>
            </w:r>
          </w:p>
        </w:tc>
        <w:tc>
          <w:tcPr>
            <w:tcW w:w="2409" w:type="dxa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МКД кирпичные (панельные) с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полным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605D09">
              <w:rPr>
                <w:sz w:val="27"/>
                <w:szCs w:val="27"/>
              </w:rPr>
              <w:t>оборудованные</w:t>
            </w:r>
            <w:proofErr w:type="gramEnd"/>
            <w:r w:rsidRPr="00605D09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13,89</w:t>
            </w:r>
          </w:p>
        </w:tc>
        <w:tc>
          <w:tcPr>
            <w:tcW w:w="1418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43736,83</w:t>
            </w:r>
          </w:p>
        </w:tc>
        <w:tc>
          <w:tcPr>
            <w:tcW w:w="1701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2186,84</w:t>
            </w:r>
          </w:p>
        </w:tc>
      </w:tr>
      <w:tr w:rsidR="007E2582" w:rsidRPr="00D93026" w:rsidTr="007E2582">
        <w:tc>
          <w:tcPr>
            <w:tcW w:w="851" w:type="dxa"/>
            <w:vAlign w:val="center"/>
          </w:tcPr>
          <w:p w:rsidR="00605D09" w:rsidRPr="00605D09" w:rsidRDefault="00605D09" w:rsidP="00151D7C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2</w:t>
            </w:r>
            <w:r w:rsidR="00151D7C">
              <w:rPr>
                <w:bCs/>
                <w:sz w:val="27"/>
                <w:szCs w:val="27"/>
              </w:rPr>
              <w:t>8</w:t>
            </w:r>
          </w:p>
        </w:tc>
        <w:tc>
          <w:tcPr>
            <w:tcW w:w="1985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г</w:t>
            </w:r>
            <w:proofErr w:type="gramStart"/>
            <w:r w:rsidRPr="00605D09">
              <w:rPr>
                <w:sz w:val="27"/>
                <w:szCs w:val="27"/>
              </w:rPr>
              <w:t>.К</w:t>
            </w:r>
            <w:proofErr w:type="gramEnd"/>
            <w:r w:rsidRPr="00605D09">
              <w:rPr>
                <w:sz w:val="27"/>
                <w:szCs w:val="27"/>
              </w:rPr>
              <w:t>ирс</w:t>
            </w:r>
            <w:proofErr w:type="spellEnd"/>
            <w:r w:rsidRPr="00605D09">
              <w:rPr>
                <w:sz w:val="27"/>
                <w:szCs w:val="27"/>
              </w:rPr>
              <w:t xml:space="preserve">, </w:t>
            </w:r>
            <w:proofErr w:type="spellStart"/>
            <w:r w:rsidRPr="00605D09">
              <w:rPr>
                <w:sz w:val="27"/>
                <w:szCs w:val="27"/>
              </w:rPr>
              <w:t>ул.М.Набережная</w:t>
            </w:r>
            <w:proofErr w:type="spellEnd"/>
            <w:r w:rsidRPr="00605D09">
              <w:rPr>
                <w:sz w:val="27"/>
                <w:szCs w:val="27"/>
              </w:rPr>
              <w:t>. 16а</w:t>
            </w:r>
          </w:p>
        </w:tc>
        <w:tc>
          <w:tcPr>
            <w:tcW w:w="1276" w:type="dxa"/>
          </w:tcPr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322,1</w:t>
            </w:r>
          </w:p>
        </w:tc>
        <w:tc>
          <w:tcPr>
            <w:tcW w:w="2409" w:type="dxa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МКД кирпичные (панельные) с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частичным</w:t>
            </w:r>
          </w:p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lastRenderedPageBreak/>
              <w:t>благоустройством (центральное отопление)</w:t>
            </w:r>
          </w:p>
        </w:tc>
        <w:tc>
          <w:tcPr>
            <w:tcW w:w="1276" w:type="dxa"/>
            <w:vAlign w:val="center"/>
          </w:tcPr>
          <w:p w:rsidR="00605D09" w:rsidRPr="00605D09" w:rsidRDefault="00605D09" w:rsidP="00AA6DEF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lastRenderedPageBreak/>
              <w:t>1</w:t>
            </w:r>
            <w:r w:rsidR="00AA6DEF">
              <w:rPr>
                <w:sz w:val="27"/>
                <w:szCs w:val="27"/>
              </w:rPr>
              <w:t>2</w:t>
            </w:r>
            <w:r w:rsidRPr="00605D09">
              <w:rPr>
                <w:sz w:val="27"/>
                <w:szCs w:val="27"/>
              </w:rPr>
              <w:t>,</w:t>
            </w:r>
            <w:r w:rsidR="00AA6DEF">
              <w:rPr>
                <w:sz w:val="27"/>
                <w:szCs w:val="27"/>
              </w:rPr>
              <w:t>13</w:t>
            </w:r>
          </w:p>
        </w:tc>
        <w:tc>
          <w:tcPr>
            <w:tcW w:w="1418" w:type="dxa"/>
            <w:vAlign w:val="center"/>
          </w:tcPr>
          <w:p w:rsidR="00605D09" w:rsidRPr="00605D09" w:rsidRDefault="00645882" w:rsidP="007B788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3907,07</w:t>
            </w:r>
          </w:p>
        </w:tc>
        <w:tc>
          <w:tcPr>
            <w:tcW w:w="1701" w:type="dxa"/>
            <w:vAlign w:val="center"/>
          </w:tcPr>
          <w:p w:rsidR="00605D09" w:rsidRPr="00605D09" w:rsidRDefault="00645882" w:rsidP="007B788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195,35</w:t>
            </w:r>
          </w:p>
        </w:tc>
      </w:tr>
      <w:tr w:rsidR="007E2582" w:rsidRPr="00D93026" w:rsidTr="007E2582">
        <w:tc>
          <w:tcPr>
            <w:tcW w:w="851" w:type="dxa"/>
            <w:vAlign w:val="center"/>
          </w:tcPr>
          <w:p w:rsidR="00605D09" w:rsidRPr="00605D09" w:rsidRDefault="00151D7C" w:rsidP="007B788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lastRenderedPageBreak/>
              <w:t>29</w:t>
            </w:r>
          </w:p>
        </w:tc>
        <w:tc>
          <w:tcPr>
            <w:tcW w:w="1985" w:type="dxa"/>
            <w:vAlign w:val="center"/>
          </w:tcPr>
          <w:p w:rsidR="00605D09" w:rsidRPr="00605D09" w:rsidRDefault="00605D09" w:rsidP="007B7881">
            <w:pPr>
              <w:jc w:val="center"/>
              <w:rPr>
                <w:sz w:val="27"/>
                <w:szCs w:val="27"/>
              </w:rPr>
            </w:pPr>
            <w:proofErr w:type="spellStart"/>
            <w:r w:rsidRPr="00605D09">
              <w:rPr>
                <w:sz w:val="27"/>
                <w:szCs w:val="27"/>
              </w:rPr>
              <w:t>г</w:t>
            </w:r>
            <w:proofErr w:type="gramStart"/>
            <w:r w:rsidRPr="00605D09">
              <w:rPr>
                <w:sz w:val="27"/>
                <w:szCs w:val="27"/>
              </w:rPr>
              <w:t>.К</w:t>
            </w:r>
            <w:proofErr w:type="gramEnd"/>
            <w:r w:rsidRPr="00605D09">
              <w:rPr>
                <w:sz w:val="27"/>
                <w:szCs w:val="27"/>
              </w:rPr>
              <w:t>ирс</w:t>
            </w:r>
            <w:proofErr w:type="spellEnd"/>
            <w:r w:rsidRPr="00605D09">
              <w:rPr>
                <w:sz w:val="27"/>
                <w:szCs w:val="27"/>
              </w:rPr>
              <w:t xml:space="preserve">, </w:t>
            </w:r>
            <w:proofErr w:type="spellStart"/>
            <w:r w:rsidRPr="00605D09">
              <w:rPr>
                <w:sz w:val="27"/>
                <w:szCs w:val="27"/>
              </w:rPr>
              <w:t>ул.Петровская</w:t>
            </w:r>
            <w:proofErr w:type="spellEnd"/>
            <w:r w:rsidRPr="00605D09">
              <w:rPr>
                <w:sz w:val="27"/>
                <w:szCs w:val="27"/>
              </w:rPr>
              <w:t>, д.33</w:t>
            </w:r>
          </w:p>
        </w:tc>
        <w:tc>
          <w:tcPr>
            <w:tcW w:w="1276" w:type="dxa"/>
          </w:tcPr>
          <w:p w:rsidR="007E2582" w:rsidRDefault="007E2582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7E2582" w:rsidRDefault="007E2582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7E2582" w:rsidRDefault="007E2582" w:rsidP="007B7881">
            <w:pPr>
              <w:jc w:val="center"/>
              <w:rPr>
                <w:bCs/>
                <w:sz w:val="27"/>
                <w:szCs w:val="27"/>
              </w:rPr>
            </w:pPr>
          </w:p>
          <w:p w:rsidR="00605D09" w:rsidRPr="00605D09" w:rsidRDefault="00605D09" w:rsidP="007B7881">
            <w:pPr>
              <w:jc w:val="center"/>
              <w:rPr>
                <w:bCs/>
                <w:sz w:val="27"/>
                <w:szCs w:val="27"/>
              </w:rPr>
            </w:pPr>
            <w:r w:rsidRPr="00605D09">
              <w:rPr>
                <w:bCs/>
                <w:sz w:val="27"/>
                <w:szCs w:val="27"/>
              </w:rPr>
              <w:t>714</w:t>
            </w:r>
          </w:p>
        </w:tc>
        <w:tc>
          <w:tcPr>
            <w:tcW w:w="2409" w:type="dxa"/>
          </w:tcPr>
          <w:p w:rsidR="00600765" w:rsidRPr="00605D09" w:rsidRDefault="00600765" w:rsidP="00600765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МКД кирпичные (панельные) с</w:t>
            </w:r>
          </w:p>
          <w:p w:rsidR="00600765" w:rsidRPr="00605D09" w:rsidRDefault="00600765" w:rsidP="00600765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>полным</w:t>
            </w:r>
          </w:p>
          <w:p w:rsidR="00605D09" w:rsidRPr="00605D09" w:rsidRDefault="00600765" w:rsidP="00600765">
            <w:pPr>
              <w:jc w:val="center"/>
              <w:rPr>
                <w:sz w:val="27"/>
                <w:szCs w:val="27"/>
              </w:rPr>
            </w:pPr>
            <w:r w:rsidRPr="00605D09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605D09">
              <w:rPr>
                <w:sz w:val="27"/>
                <w:szCs w:val="27"/>
              </w:rPr>
              <w:t>оборудованные</w:t>
            </w:r>
            <w:proofErr w:type="gramEnd"/>
            <w:r w:rsidRPr="00605D09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276" w:type="dxa"/>
            <w:vAlign w:val="center"/>
          </w:tcPr>
          <w:p w:rsidR="00605D09" w:rsidRPr="00605D09" w:rsidRDefault="00600765" w:rsidP="007B78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13,89</w:t>
            </w:r>
          </w:p>
        </w:tc>
        <w:tc>
          <w:tcPr>
            <w:tcW w:w="1418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9917,46</w:t>
            </w:r>
          </w:p>
        </w:tc>
        <w:tc>
          <w:tcPr>
            <w:tcW w:w="1701" w:type="dxa"/>
            <w:vAlign w:val="center"/>
          </w:tcPr>
          <w:p w:rsidR="00605D09" w:rsidRPr="00605D09" w:rsidRDefault="00605D09" w:rsidP="007B7881">
            <w:pPr>
              <w:jc w:val="center"/>
              <w:rPr>
                <w:color w:val="000000"/>
                <w:sz w:val="27"/>
                <w:szCs w:val="27"/>
              </w:rPr>
            </w:pPr>
            <w:r w:rsidRPr="00605D09">
              <w:rPr>
                <w:color w:val="000000"/>
                <w:sz w:val="27"/>
                <w:szCs w:val="27"/>
              </w:rPr>
              <w:t>495,87</w:t>
            </w:r>
          </w:p>
        </w:tc>
      </w:tr>
      <w:tr w:rsidR="007E2582" w:rsidRPr="00D93026" w:rsidTr="007E2582">
        <w:tc>
          <w:tcPr>
            <w:tcW w:w="7797" w:type="dxa"/>
            <w:gridSpan w:val="5"/>
          </w:tcPr>
          <w:p w:rsidR="00605D09" w:rsidRPr="00605D09" w:rsidRDefault="00605D09" w:rsidP="007B7881">
            <w:pPr>
              <w:jc w:val="center"/>
              <w:rPr>
                <w:b/>
                <w:sz w:val="27"/>
                <w:szCs w:val="27"/>
              </w:rPr>
            </w:pPr>
            <w:r w:rsidRPr="00605D09">
              <w:rPr>
                <w:b/>
                <w:sz w:val="27"/>
                <w:szCs w:val="27"/>
              </w:rPr>
              <w:t>ИТОГО</w:t>
            </w:r>
          </w:p>
        </w:tc>
        <w:tc>
          <w:tcPr>
            <w:tcW w:w="1418" w:type="dxa"/>
            <w:vAlign w:val="center"/>
          </w:tcPr>
          <w:p w:rsidR="00605D09" w:rsidRPr="00605D09" w:rsidRDefault="007B7881" w:rsidP="00645882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fldChar w:fldCharType="begin"/>
            </w:r>
            <w:r>
              <w:rPr>
                <w:b/>
                <w:sz w:val="27"/>
                <w:szCs w:val="27"/>
              </w:rPr>
              <w:instrText xml:space="preserve"> =SUM(ABOVE) </w:instrText>
            </w:r>
            <w:r>
              <w:rPr>
                <w:b/>
                <w:sz w:val="27"/>
                <w:szCs w:val="27"/>
              </w:rPr>
              <w:fldChar w:fldCharType="separate"/>
            </w:r>
            <w:r>
              <w:rPr>
                <w:b/>
                <w:noProof/>
                <w:sz w:val="27"/>
                <w:szCs w:val="27"/>
              </w:rPr>
              <w:t>447</w:t>
            </w:r>
            <w:r w:rsidR="00645882">
              <w:rPr>
                <w:b/>
                <w:noProof/>
                <w:sz w:val="27"/>
                <w:szCs w:val="27"/>
              </w:rPr>
              <w:t>846</w:t>
            </w:r>
            <w:r>
              <w:rPr>
                <w:b/>
                <w:noProof/>
                <w:sz w:val="27"/>
                <w:szCs w:val="27"/>
              </w:rPr>
              <w:t>,</w:t>
            </w:r>
            <w:r>
              <w:rPr>
                <w:b/>
                <w:sz w:val="27"/>
                <w:szCs w:val="27"/>
              </w:rPr>
              <w:fldChar w:fldCharType="end"/>
            </w:r>
            <w:r w:rsidR="00645882">
              <w:rPr>
                <w:b/>
                <w:sz w:val="27"/>
                <w:szCs w:val="27"/>
              </w:rPr>
              <w:t>29</w:t>
            </w:r>
          </w:p>
        </w:tc>
        <w:tc>
          <w:tcPr>
            <w:tcW w:w="1701" w:type="dxa"/>
            <w:vAlign w:val="center"/>
          </w:tcPr>
          <w:p w:rsidR="00605D09" w:rsidRPr="00605D09" w:rsidRDefault="007B7881" w:rsidP="00FF16E4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fldChar w:fldCharType="begin"/>
            </w:r>
            <w:r>
              <w:rPr>
                <w:b/>
                <w:sz w:val="27"/>
                <w:szCs w:val="27"/>
              </w:rPr>
              <w:instrText xml:space="preserve"> =SUM(ABOVE) </w:instrText>
            </w:r>
            <w:r>
              <w:rPr>
                <w:b/>
                <w:sz w:val="27"/>
                <w:szCs w:val="27"/>
              </w:rPr>
              <w:fldChar w:fldCharType="end"/>
            </w:r>
            <w:r w:rsidR="004D0304">
              <w:rPr>
                <w:b/>
                <w:sz w:val="27"/>
                <w:szCs w:val="27"/>
              </w:rPr>
              <w:t>22392,31</w:t>
            </w:r>
          </w:p>
        </w:tc>
      </w:tr>
    </w:tbl>
    <w:p w:rsidR="00B85ABE" w:rsidRDefault="00B85ABE" w:rsidP="00371582">
      <w:pPr>
        <w:pStyle w:val="ae"/>
        <w:suppressAutoHyphens/>
        <w:spacing w:after="0"/>
        <w:jc w:val="center"/>
        <w:rPr>
          <w:b/>
          <w:sz w:val="28"/>
          <w:szCs w:val="28"/>
        </w:rPr>
      </w:pPr>
    </w:p>
    <w:p w:rsidR="00605D09" w:rsidRDefault="00605D09" w:rsidP="00371582">
      <w:pPr>
        <w:pStyle w:val="ae"/>
        <w:suppressAutoHyphens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</w:t>
      </w:r>
    </w:p>
    <w:sectPr w:rsidR="00605D09" w:rsidSect="00DD6272">
      <w:headerReference w:type="default" r:id="rId11"/>
      <w:pgSz w:w="11906" w:h="16838" w:code="9"/>
      <w:pgMar w:top="1276" w:right="567" w:bottom="1134" w:left="1531" w:header="5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38E" w:rsidRDefault="0060738E" w:rsidP="00E43598">
      <w:pPr>
        <w:pStyle w:val="Iioaioo"/>
      </w:pPr>
      <w:r>
        <w:separator/>
      </w:r>
    </w:p>
  </w:endnote>
  <w:endnote w:type="continuationSeparator" w:id="0">
    <w:p w:rsidR="0060738E" w:rsidRDefault="0060738E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ont298"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38E" w:rsidRDefault="0060738E" w:rsidP="00E43598">
      <w:pPr>
        <w:pStyle w:val="Iioaioo"/>
      </w:pPr>
      <w:r>
        <w:separator/>
      </w:r>
    </w:p>
  </w:footnote>
  <w:footnote w:type="continuationSeparator" w:id="0">
    <w:p w:rsidR="0060738E" w:rsidRDefault="0060738E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881" w:rsidRDefault="007B7881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420B7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06076E25"/>
    <w:multiLevelType w:val="multilevel"/>
    <w:tmpl w:val="80220882"/>
    <w:lvl w:ilvl="0">
      <w:start w:val="6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08B661B9"/>
    <w:multiLevelType w:val="multilevel"/>
    <w:tmpl w:val="5D46D7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F3E0327"/>
    <w:multiLevelType w:val="multilevel"/>
    <w:tmpl w:val="28825AE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81C30A8"/>
    <w:multiLevelType w:val="multilevel"/>
    <w:tmpl w:val="D21E8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B676EE2"/>
    <w:multiLevelType w:val="multilevel"/>
    <w:tmpl w:val="0419001F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4AA375B"/>
    <w:multiLevelType w:val="hybridMultilevel"/>
    <w:tmpl w:val="F24C015E"/>
    <w:lvl w:ilvl="0" w:tplc="351E4D7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482A8C"/>
    <w:multiLevelType w:val="multilevel"/>
    <w:tmpl w:val="E8C0A3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41"/>
        </w:tabs>
        <w:ind w:left="7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08"/>
        </w:tabs>
        <w:ind w:left="11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5"/>
        </w:tabs>
        <w:ind w:left="1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82"/>
        </w:tabs>
        <w:ind w:left="14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89"/>
        </w:tabs>
        <w:ind w:left="14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56"/>
        </w:tabs>
        <w:ind w:left="1856" w:hanging="1800"/>
      </w:pPr>
      <w:rPr>
        <w:rFonts w:hint="default"/>
      </w:rPr>
    </w:lvl>
  </w:abstractNum>
  <w:abstractNum w:abstractNumId="19">
    <w:nsid w:val="2FE1172D"/>
    <w:multiLevelType w:val="multilevel"/>
    <w:tmpl w:val="A98004F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0363E1D"/>
    <w:multiLevelType w:val="multilevel"/>
    <w:tmpl w:val="69463C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9B644BC"/>
    <w:multiLevelType w:val="hybridMultilevel"/>
    <w:tmpl w:val="8BDA956E"/>
    <w:lvl w:ilvl="0" w:tplc="057A9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FF07563"/>
    <w:multiLevelType w:val="multilevel"/>
    <w:tmpl w:val="57F81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974EA9"/>
    <w:multiLevelType w:val="hybridMultilevel"/>
    <w:tmpl w:val="88325916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6430FC"/>
    <w:multiLevelType w:val="multilevel"/>
    <w:tmpl w:val="D9C6285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95"/>
        </w:tabs>
        <w:ind w:left="1095" w:hanging="555"/>
      </w:pPr>
      <w:rPr>
        <w:rFonts w:hint="default"/>
      </w:rPr>
    </w:lvl>
    <w:lvl w:ilvl="2">
      <w:start w:val="13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  <w:rPr>
        <w:rFonts w:hint="default"/>
      </w:rPr>
    </w:lvl>
  </w:abstractNum>
  <w:abstractNum w:abstractNumId="25">
    <w:nsid w:val="5CB017BB"/>
    <w:multiLevelType w:val="multilevel"/>
    <w:tmpl w:val="0C14A002"/>
    <w:lvl w:ilvl="0">
      <w:start w:val="6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60944859"/>
    <w:multiLevelType w:val="multilevel"/>
    <w:tmpl w:val="8AB02D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6081697"/>
    <w:multiLevelType w:val="multilevel"/>
    <w:tmpl w:val="C99E6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C442D1F"/>
    <w:multiLevelType w:val="multilevel"/>
    <w:tmpl w:val="7DC6A54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">
    <w:nsid w:val="6CF70BC1"/>
    <w:multiLevelType w:val="multilevel"/>
    <w:tmpl w:val="5BEABA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726133E0"/>
    <w:multiLevelType w:val="multilevel"/>
    <w:tmpl w:val="A7A86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6F01EA5"/>
    <w:multiLevelType w:val="multilevel"/>
    <w:tmpl w:val="0000000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774720F8"/>
    <w:multiLevelType w:val="multilevel"/>
    <w:tmpl w:val="27400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F21CC0"/>
    <w:multiLevelType w:val="multilevel"/>
    <w:tmpl w:val="65BC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A404E63"/>
    <w:multiLevelType w:val="multilevel"/>
    <w:tmpl w:val="D72C6BE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0"/>
  </w:num>
  <w:num w:numId="3">
    <w:abstractNumId w:val="33"/>
  </w:num>
  <w:num w:numId="4">
    <w:abstractNumId w:val="22"/>
  </w:num>
  <w:num w:numId="5">
    <w:abstractNumId w:val="13"/>
  </w:num>
  <w:num w:numId="6">
    <w:abstractNumId w:val="27"/>
  </w:num>
  <w:num w:numId="7">
    <w:abstractNumId w:val="30"/>
  </w:num>
  <w:num w:numId="8">
    <w:abstractNumId w:val="19"/>
  </w:num>
  <w:num w:numId="9">
    <w:abstractNumId w:val="34"/>
  </w:num>
  <w:num w:numId="10">
    <w:abstractNumId w:val="28"/>
  </w:num>
  <w:num w:numId="11">
    <w:abstractNumId w:val="15"/>
  </w:num>
  <w:num w:numId="12">
    <w:abstractNumId w:val="26"/>
  </w:num>
  <w:num w:numId="13">
    <w:abstractNumId w:val="14"/>
  </w:num>
  <w:num w:numId="14">
    <w:abstractNumId w:val="32"/>
  </w:num>
  <w:num w:numId="15">
    <w:abstractNumId w:val="0"/>
  </w:num>
  <w:num w:numId="16">
    <w:abstractNumId w:val="1"/>
  </w:num>
  <w:num w:numId="17">
    <w:abstractNumId w:val="2"/>
  </w:num>
  <w:num w:numId="18">
    <w:abstractNumId w:val="18"/>
  </w:num>
  <w:num w:numId="19">
    <w:abstractNumId w:val="3"/>
  </w:num>
  <w:num w:numId="20">
    <w:abstractNumId w:val="4"/>
  </w:num>
  <w:num w:numId="21">
    <w:abstractNumId w:val="5"/>
  </w:num>
  <w:num w:numId="22">
    <w:abstractNumId w:val="6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16"/>
  </w:num>
  <w:num w:numId="28">
    <w:abstractNumId w:val="31"/>
  </w:num>
  <w:num w:numId="29">
    <w:abstractNumId w:val="24"/>
  </w:num>
  <w:num w:numId="30">
    <w:abstractNumId w:val="12"/>
  </w:num>
  <w:num w:numId="31">
    <w:abstractNumId w:val="25"/>
  </w:num>
  <w:num w:numId="32">
    <w:abstractNumId w:val="23"/>
  </w:num>
  <w:num w:numId="33">
    <w:abstractNumId w:val="21"/>
  </w:num>
  <w:num w:numId="34">
    <w:abstractNumId w:val="29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1821"/>
    <w:rsid w:val="0000221C"/>
    <w:rsid w:val="00002BFD"/>
    <w:rsid w:val="0001404C"/>
    <w:rsid w:val="0002177F"/>
    <w:rsid w:val="00022FA7"/>
    <w:rsid w:val="000242D4"/>
    <w:rsid w:val="0002799E"/>
    <w:rsid w:val="00037D4B"/>
    <w:rsid w:val="00043155"/>
    <w:rsid w:val="0005186D"/>
    <w:rsid w:val="00055866"/>
    <w:rsid w:val="00056933"/>
    <w:rsid w:val="00061C2C"/>
    <w:rsid w:val="00072968"/>
    <w:rsid w:val="000733FE"/>
    <w:rsid w:val="00073B87"/>
    <w:rsid w:val="00077D63"/>
    <w:rsid w:val="00090842"/>
    <w:rsid w:val="000967B7"/>
    <w:rsid w:val="000B223F"/>
    <w:rsid w:val="000B229F"/>
    <w:rsid w:val="000C0487"/>
    <w:rsid w:val="000C1349"/>
    <w:rsid w:val="000C1A9B"/>
    <w:rsid w:val="000C6E19"/>
    <w:rsid w:val="000D0542"/>
    <w:rsid w:val="000E35C1"/>
    <w:rsid w:val="000F13FF"/>
    <w:rsid w:val="000F4271"/>
    <w:rsid w:val="00102F95"/>
    <w:rsid w:val="00103062"/>
    <w:rsid w:val="001155EB"/>
    <w:rsid w:val="00117366"/>
    <w:rsid w:val="00121FCE"/>
    <w:rsid w:val="00122151"/>
    <w:rsid w:val="00122E08"/>
    <w:rsid w:val="0012330E"/>
    <w:rsid w:val="00126857"/>
    <w:rsid w:val="0012767E"/>
    <w:rsid w:val="00151D7C"/>
    <w:rsid w:val="00154089"/>
    <w:rsid w:val="00154E40"/>
    <w:rsid w:val="0016663B"/>
    <w:rsid w:val="00170B5A"/>
    <w:rsid w:val="0017295B"/>
    <w:rsid w:val="00172DAB"/>
    <w:rsid w:val="00180E76"/>
    <w:rsid w:val="00183B30"/>
    <w:rsid w:val="001850AB"/>
    <w:rsid w:val="0018524C"/>
    <w:rsid w:val="001857BD"/>
    <w:rsid w:val="001915CE"/>
    <w:rsid w:val="001949FC"/>
    <w:rsid w:val="00194BAD"/>
    <w:rsid w:val="001A2208"/>
    <w:rsid w:val="001A6275"/>
    <w:rsid w:val="001B385B"/>
    <w:rsid w:val="001B4687"/>
    <w:rsid w:val="001B7728"/>
    <w:rsid w:val="001D61BF"/>
    <w:rsid w:val="001D7194"/>
    <w:rsid w:val="001F374F"/>
    <w:rsid w:val="001F3761"/>
    <w:rsid w:val="001F44D3"/>
    <w:rsid w:val="001F45BB"/>
    <w:rsid w:val="001F4A0B"/>
    <w:rsid w:val="001F60F1"/>
    <w:rsid w:val="00206B85"/>
    <w:rsid w:val="00212E47"/>
    <w:rsid w:val="002148BD"/>
    <w:rsid w:val="0021565D"/>
    <w:rsid w:val="00222BF8"/>
    <w:rsid w:val="002253E5"/>
    <w:rsid w:val="0022673D"/>
    <w:rsid w:val="0023265B"/>
    <w:rsid w:val="00233C94"/>
    <w:rsid w:val="00237601"/>
    <w:rsid w:val="00244558"/>
    <w:rsid w:val="00250197"/>
    <w:rsid w:val="00263528"/>
    <w:rsid w:val="00266332"/>
    <w:rsid w:val="00267A22"/>
    <w:rsid w:val="00273A3F"/>
    <w:rsid w:val="00276256"/>
    <w:rsid w:val="002877B0"/>
    <w:rsid w:val="0029043A"/>
    <w:rsid w:val="0029137E"/>
    <w:rsid w:val="0029358D"/>
    <w:rsid w:val="002A45FF"/>
    <w:rsid w:val="002B09B6"/>
    <w:rsid w:val="002B14F3"/>
    <w:rsid w:val="002B2742"/>
    <w:rsid w:val="002B2DB8"/>
    <w:rsid w:val="002B606A"/>
    <w:rsid w:val="002B7071"/>
    <w:rsid w:val="002C56B7"/>
    <w:rsid w:val="002D0696"/>
    <w:rsid w:val="002D282E"/>
    <w:rsid w:val="002D4747"/>
    <w:rsid w:val="002D5F44"/>
    <w:rsid w:val="002F08F1"/>
    <w:rsid w:val="002F70D5"/>
    <w:rsid w:val="00301267"/>
    <w:rsid w:val="0030512C"/>
    <w:rsid w:val="00306F6C"/>
    <w:rsid w:val="0030705B"/>
    <w:rsid w:val="00307F75"/>
    <w:rsid w:val="00311876"/>
    <w:rsid w:val="00317B43"/>
    <w:rsid w:val="00321223"/>
    <w:rsid w:val="00323165"/>
    <w:rsid w:val="00326260"/>
    <w:rsid w:val="0032694A"/>
    <w:rsid w:val="00326F01"/>
    <w:rsid w:val="0033053A"/>
    <w:rsid w:val="00332223"/>
    <w:rsid w:val="0033375F"/>
    <w:rsid w:val="00352D67"/>
    <w:rsid w:val="003556AD"/>
    <w:rsid w:val="00371582"/>
    <w:rsid w:val="00377BC7"/>
    <w:rsid w:val="003A50C8"/>
    <w:rsid w:val="003B2673"/>
    <w:rsid w:val="003C21D4"/>
    <w:rsid w:val="003C21F8"/>
    <w:rsid w:val="003C71AE"/>
    <w:rsid w:val="003C7FCD"/>
    <w:rsid w:val="003D63B0"/>
    <w:rsid w:val="003E48F2"/>
    <w:rsid w:val="003E4C15"/>
    <w:rsid w:val="003E7158"/>
    <w:rsid w:val="003E73AC"/>
    <w:rsid w:val="003F09B7"/>
    <w:rsid w:val="00403824"/>
    <w:rsid w:val="00414C2E"/>
    <w:rsid w:val="004308C1"/>
    <w:rsid w:val="00441375"/>
    <w:rsid w:val="00446BAD"/>
    <w:rsid w:val="004504BE"/>
    <w:rsid w:val="00454A11"/>
    <w:rsid w:val="004568B6"/>
    <w:rsid w:val="00460411"/>
    <w:rsid w:val="0046283B"/>
    <w:rsid w:val="00466941"/>
    <w:rsid w:val="00467250"/>
    <w:rsid w:val="00473A19"/>
    <w:rsid w:val="00473E91"/>
    <w:rsid w:val="004744CC"/>
    <w:rsid w:val="004857C9"/>
    <w:rsid w:val="004906D6"/>
    <w:rsid w:val="004A03A9"/>
    <w:rsid w:val="004A2353"/>
    <w:rsid w:val="004B6257"/>
    <w:rsid w:val="004B71A4"/>
    <w:rsid w:val="004C4D03"/>
    <w:rsid w:val="004C605D"/>
    <w:rsid w:val="004C72F3"/>
    <w:rsid w:val="004D0304"/>
    <w:rsid w:val="004D0EDB"/>
    <w:rsid w:val="004E2D1F"/>
    <w:rsid w:val="004F3554"/>
    <w:rsid w:val="004F6BD3"/>
    <w:rsid w:val="00501401"/>
    <w:rsid w:val="00503F01"/>
    <w:rsid w:val="00516850"/>
    <w:rsid w:val="0051748F"/>
    <w:rsid w:val="00523800"/>
    <w:rsid w:val="005308FB"/>
    <w:rsid w:val="005312AD"/>
    <w:rsid w:val="00531D59"/>
    <w:rsid w:val="005420B7"/>
    <w:rsid w:val="00543162"/>
    <w:rsid w:val="005475F1"/>
    <w:rsid w:val="00553235"/>
    <w:rsid w:val="00554C40"/>
    <w:rsid w:val="005619A5"/>
    <w:rsid w:val="00561FDD"/>
    <w:rsid w:val="00570B2A"/>
    <w:rsid w:val="005711C8"/>
    <w:rsid w:val="00572745"/>
    <w:rsid w:val="005821D3"/>
    <w:rsid w:val="005911AB"/>
    <w:rsid w:val="005A5868"/>
    <w:rsid w:val="005A5A04"/>
    <w:rsid w:val="005B0931"/>
    <w:rsid w:val="005B1E3D"/>
    <w:rsid w:val="005B249D"/>
    <w:rsid w:val="005C03A5"/>
    <w:rsid w:val="005C4888"/>
    <w:rsid w:val="005C5FE7"/>
    <w:rsid w:val="005C7F86"/>
    <w:rsid w:val="005D512C"/>
    <w:rsid w:val="005D5B96"/>
    <w:rsid w:val="005D7968"/>
    <w:rsid w:val="005E6CFB"/>
    <w:rsid w:val="005F275F"/>
    <w:rsid w:val="005F32AA"/>
    <w:rsid w:val="005F6CC1"/>
    <w:rsid w:val="00600765"/>
    <w:rsid w:val="00605D09"/>
    <w:rsid w:val="0060738E"/>
    <w:rsid w:val="00613303"/>
    <w:rsid w:val="00621341"/>
    <w:rsid w:val="00622021"/>
    <w:rsid w:val="00625314"/>
    <w:rsid w:val="00632A01"/>
    <w:rsid w:val="00641766"/>
    <w:rsid w:val="006419A6"/>
    <w:rsid w:val="00644464"/>
    <w:rsid w:val="00645882"/>
    <w:rsid w:val="00645900"/>
    <w:rsid w:val="00650A55"/>
    <w:rsid w:val="0065522A"/>
    <w:rsid w:val="006613C2"/>
    <w:rsid w:val="006613D4"/>
    <w:rsid w:val="00667D06"/>
    <w:rsid w:val="0067065A"/>
    <w:rsid w:val="00680EA0"/>
    <w:rsid w:val="006903C4"/>
    <w:rsid w:val="0069297E"/>
    <w:rsid w:val="00692F1B"/>
    <w:rsid w:val="0069399A"/>
    <w:rsid w:val="0069626D"/>
    <w:rsid w:val="006967B6"/>
    <w:rsid w:val="006968BD"/>
    <w:rsid w:val="006A13FA"/>
    <w:rsid w:val="006A5A83"/>
    <w:rsid w:val="006B06F7"/>
    <w:rsid w:val="006C0F7B"/>
    <w:rsid w:val="006C11A5"/>
    <w:rsid w:val="006C245A"/>
    <w:rsid w:val="006C72C1"/>
    <w:rsid w:val="006C7C87"/>
    <w:rsid w:val="006D14AD"/>
    <w:rsid w:val="006D5E93"/>
    <w:rsid w:val="006D6D9D"/>
    <w:rsid w:val="006E329A"/>
    <w:rsid w:val="006F0EB8"/>
    <w:rsid w:val="006F2547"/>
    <w:rsid w:val="006F5F22"/>
    <w:rsid w:val="006F605D"/>
    <w:rsid w:val="006F61E9"/>
    <w:rsid w:val="007015EF"/>
    <w:rsid w:val="007037F0"/>
    <w:rsid w:val="00706173"/>
    <w:rsid w:val="0071003C"/>
    <w:rsid w:val="00712590"/>
    <w:rsid w:val="00713BB6"/>
    <w:rsid w:val="00714160"/>
    <w:rsid w:val="00715C74"/>
    <w:rsid w:val="00716175"/>
    <w:rsid w:val="007212ED"/>
    <w:rsid w:val="00725F38"/>
    <w:rsid w:val="00725FF4"/>
    <w:rsid w:val="00731726"/>
    <w:rsid w:val="00736E11"/>
    <w:rsid w:val="0074644A"/>
    <w:rsid w:val="00754149"/>
    <w:rsid w:val="007655D8"/>
    <w:rsid w:val="007667DB"/>
    <w:rsid w:val="007738E6"/>
    <w:rsid w:val="00783191"/>
    <w:rsid w:val="0078449D"/>
    <w:rsid w:val="00785381"/>
    <w:rsid w:val="007901B6"/>
    <w:rsid w:val="007938AC"/>
    <w:rsid w:val="00797784"/>
    <w:rsid w:val="007A1755"/>
    <w:rsid w:val="007B7881"/>
    <w:rsid w:val="007C379D"/>
    <w:rsid w:val="007C507F"/>
    <w:rsid w:val="007D27EF"/>
    <w:rsid w:val="007D4C79"/>
    <w:rsid w:val="007E2582"/>
    <w:rsid w:val="007E4AE2"/>
    <w:rsid w:val="007E5CEA"/>
    <w:rsid w:val="00800ED0"/>
    <w:rsid w:val="00807FF4"/>
    <w:rsid w:val="00811089"/>
    <w:rsid w:val="00811503"/>
    <w:rsid w:val="00811EB6"/>
    <w:rsid w:val="008127D1"/>
    <w:rsid w:val="0081408C"/>
    <w:rsid w:val="0081460D"/>
    <w:rsid w:val="008160D7"/>
    <w:rsid w:val="0082382E"/>
    <w:rsid w:val="008349BF"/>
    <w:rsid w:val="00842ACC"/>
    <w:rsid w:val="008433D2"/>
    <w:rsid w:val="00845640"/>
    <w:rsid w:val="008462AD"/>
    <w:rsid w:val="00851DA1"/>
    <w:rsid w:val="00853A82"/>
    <w:rsid w:val="00854522"/>
    <w:rsid w:val="00854A0C"/>
    <w:rsid w:val="00854C25"/>
    <w:rsid w:val="0085522A"/>
    <w:rsid w:val="00860316"/>
    <w:rsid w:val="00860FD4"/>
    <w:rsid w:val="008625A3"/>
    <w:rsid w:val="00867351"/>
    <w:rsid w:val="008677E9"/>
    <w:rsid w:val="008877EA"/>
    <w:rsid w:val="00893E9C"/>
    <w:rsid w:val="008A3A48"/>
    <w:rsid w:val="008B5AD0"/>
    <w:rsid w:val="008C2926"/>
    <w:rsid w:val="008D0938"/>
    <w:rsid w:val="008D0A2D"/>
    <w:rsid w:val="008D70FB"/>
    <w:rsid w:val="008E007E"/>
    <w:rsid w:val="008E1189"/>
    <w:rsid w:val="008E1F34"/>
    <w:rsid w:val="008E41DA"/>
    <w:rsid w:val="008E4681"/>
    <w:rsid w:val="008F5A6C"/>
    <w:rsid w:val="00902715"/>
    <w:rsid w:val="0090510B"/>
    <w:rsid w:val="00910140"/>
    <w:rsid w:val="00911DC6"/>
    <w:rsid w:val="00912BA1"/>
    <w:rsid w:val="00912F89"/>
    <w:rsid w:val="009135B0"/>
    <w:rsid w:val="009178A8"/>
    <w:rsid w:val="009200A6"/>
    <w:rsid w:val="00923522"/>
    <w:rsid w:val="0092382D"/>
    <w:rsid w:val="00925A81"/>
    <w:rsid w:val="009333B3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576C7"/>
    <w:rsid w:val="00960841"/>
    <w:rsid w:val="00967AE7"/>
    <w:rsid w:val="009728D4"/>
    <w:rsid w:val="00973117"/>
    <w:rsid w:val="009757F3"/>
    <w:rsid w:val="00976640"/>
    <w:rsid w:val="009826BB"/>
    <w:rsid w:val="009A1CC3"/>
    <w:rsid w:val="009A7C6B"/>
    <w:rsid w:val="009B6D83"/>
    <w:rsid w:val="009C06A9"/>
    <w:rsid w:val="009C1A55"/>
    <w:rsid w:val="009C2CD3"/>
    <w:rsid w:val="009C5721"/>
    <w:rsid w:val="009D6AD0"/>
    <w:rsid w:val="009E4A16"/>
    <w:rsid w:val="009E4C09"/>
    <w:rsid w:val="009E6DC1"/>
    <w:rsid w:val="00A067D2"/>
    <w:rsid w:val="00A225DD"/>
    <w:rsid w:val="00A31185"/>
    <w:rsid w:val="00A3157A"/>
    <w:rsid w:val="00A32A58"/>
    <w:rsid w:val="00A37272"/>
    <w:rsid w:val="00A40816"/>
    <w:rsid w:val="00A468EE"/>
    <w:rsid w:val="00A47B85"/>
    <w:rsid w:val="00A517CB"/>
    <w:rsid w:val="00A6086C"/>
    <w:rsid w:val="00A64CAA"/>
    <w:rsid w:val="00A70AEE"/>
    <w:rsid w:val="00A719EE"/>
    <w:rsid w:val="00A732C8"/>
    <w:rsid w:val="00A73F09"/>
    <w:rsid w:val="00A850F8"/>
    <w:rsid w:val="00A97305"/>
    <w:rsid w:val="00AA062C"/>
    <w:rsid w:val="00AA6DEF"/>
    <w:rsid w:val="00AB0389"/>
    <w:rsid w:val="00AB1083"/>
    <w:rsid w:val="00AB1408"/>
    <w:rsid w:val="00AC5659"/>
    <w:rsid w:val="00AD29F8"/>
    <w:rsid w:val="00AD379D"/>
    <w:rsid w:val="00AE1048"/>
    <w:rsid w:val="00AE3DD6"/>
    <w:rsid w:val="00AE5F68"/>
    <w:rsid w:val="00AF1499"/>
    <w:rsid w:val="00AF3424"/>
    <w:rsid w:val="00AF344D"/>
    <w:rsid w:val="00AF6F99"/>
    <w:rsid w:val="00B0048E"/>
    <w:rsid w:val="00B038E3"/>
    <w:rsid w:val="00B06362"/>
    <w:rsid w:val="00B10544"/>
    <w:rsid w:val="00B110B6"/>
    <w:rsid w:val="00B1313C"/>
    <w:rsid w:val="00B16200"/>
    <w:rsid w:val="00B2119D"/>
    <w:rsid w:val="00B24F81"/>
    <w:rsid w:val="00B27AC1"/>
    <w:rsid w:val="00B44D56"/>
    <w:rsid w:val="00B51DBE"/>
    <w:rsid w:val="00B524E8"/>
    <w:rsid w:val="00B53D65"/>
    <w:rsid w:val="00B63F1A"/>
    <w:rsid w:val="00B719D6"/>
    <w:rsid w:val="00B71D2B"/>
    <w:rsid w:val="00B75FD2"/>
    <w:rsid w:val="00B777F8"/>
    <w:rsid w:val="00B77E66"/>
    <w:rsid w:val="00B83669"/>
    <w:rsid w:val="00B84B67"/>
    <w:rsid w:val="00B854CA"/>
    <w:rsid w:val="00B85ABE"/>
    <w:rsid w:val="00B91145"/>
    <w:rsid w:val="00B97637"/>
    <w:rsid w:val="00BA5538"/>
    <w:rsid w:val="00BA64C1"/>
    <w:rsid w:val="00BB283C"/>
    <w:rsid w:val="00BB4EC4"/>
    <w:rsid w:val="00BB6916"/>
    <w:rsid w:val="00BB6E41"/>
    <w:rsid w:val="00BC4952"/>
    <w:rsid w:val="00BC58CD"/>
    <w:rsid w:val="00BD2596"/>
    <w:rsid w:val="00BD4CFE"/>
    <w:rsid w:val="00BD5213"/>
    <w:rsid w:val="00BD7851"/>
    <w:rsid w:val="00BE033C"/>
    <w:rsid w:val="00BE3216"/>
    <w:rsid w:val="00BE44EF"/>
    <w:rsid w:val="00BE6499"/>
    <w:rsid w:val="00BE7E61"/>
    <w:rsid w:val="00BF2543"/>
    <w:rsid w:val="00BF64D8"/>
    <w:rsid w:val="00BF675F"/>
    <w:rsid w:val="00BF6A98"/>
    <w:rsid w:val="00BF6F9B"/>
    <w:rsid w:val="00BF723D"/>
    <w:rsid w:val="00C01277"/>
    <w:rsid w:val="00C01592"/>
    <w:rsid w:val="00C037B5"/>
    <w:rsid w:val="00C11B7D"/>
    <w:rsid w:val="00C22B8E"/>
    <w:rsid w:val="00C25306"/>
    <w:rsid w:val="00C27DBC"/>
    <w:rsid w:val="00C318E9"/>
    <w:rsid w:val="00C32149"/>
    <w:rsid w:val="00C43156"/>
    <w:rsid w:val="00C43DBB"/>
    <w:rsid w:val="00C52218"/>
    <w:rsid w:val="00C523C9"/>
    <w:rsid w:val="00C524C4"/>
    <w:rsid w:val="00C57E89"/>
    <w:rsid w:val="00C61865"/>
    <w:rsid w:val="00C667EE"/>
    <w:rsid w:val="00C67D43"/>
    <w:rsid w:val="00C7568A"/>
    <w:rsid w:val="00C75FF9"/>
    <w:rsid w:val="00C76197"/>
    <w:rsid w:val="00C76499"/>
    <w:rsid w:val="00C84B52"/>
    <w:rsid w:val="00C86F0F"/>
    <w:rsid w:val="00C9229D"/>
    <w:rsid w:val="00C94ADA"/>
    <w:rsid w:val="00CA2655"/>
    <w:rsid w:val="00CB540F"/>
    <w:rsid w:val="00CC499F"/>
    <w:rsid w:val="00CC703F"/>
    <w:rsid w:val="00CD3621"/>
    <w:rsid w:val="00CD405B"/>
    <w:rsid w:val="00CD4317"/>
    <w:rsid w:val="00CE007A"/>
    <w:rsid w:val="00CE3038"/>
    <w:rsid w:val="00CE5425"/>
    <w:rsid w:val="00CF0256"/>
    <w:rsid w:val="00CF4788"/>
    <w:rsid w:val="00D0047E"/>
    <w:rsid w:val="00D011E4"/>
    <w:rsid w:val="00D05C00"/>
    <w:rsid w:val="00D1119D"/>
    <w:rsid w:val="00D139BE"/>
    <w:rsid w:val="00D1699C"/>
    <w:rsid w:val="00D234FF"/>
    <w:rsid w:val="00D2683A"/>
    <w:rsid w:val="00D41257"/>
    <w:rsid w:val="00D42212"/>
    <w:rsid w:val="00D42315"/>
    <w:rsid w:val="00D51B3F"/>
    <w:rsid w:val="00D61B71"/>
    <w:rsid w:val="00D62C90"/>
    <w:rsid w:val="00D661F2"/>
    <w:rsid w:val="00D70CC1"/>
    <w:rsid w:val="00D814AF"/>
    <w:rsid w:val="00D81C3B"/>
    <w:rsid w:val="00D873D8"/>
    <w:rsid w:val="00D92744"/>
    <w:rsid w:val="00D95C6B"/>
    <w:rsid w:val="00DA4D31"/>
    <w:rsid w:val="00DB0EDB"/>
    <w:rsid w:val="00DB2A9F"/>
    <w:rsid w:val="00DB64A1"/>
    <w:rsid w:val="00DB69A8"/>
    <w:rsid w:val="00DD3563"/>
    <w:rsid w:val="00DD43F9"/>
    <w:rsid w:val="00DD6272"/>
    <w:rsid w:val="00DE0358"/>
    <w:rsid w:val="00DE0CBC"/>
    <w:rsid w:val="00DE78A9"/>
    <w:rsid w:val="00DF405B"/>
    <w:rsid w:val="00DF407F"/>
    <w:rsid w:val="00DF5A83"/>
    <w:rsid w:val="00E02B3A"/>
    <w:rsid w:val="00E17E6C"/>
    <w:rsid w:val="00E20CFF"/>
    <w:rsid w:val="00E212F7"/>
    <w:rsid w:val="00E26CBD"/>
    <w:rsid w:val="00E348CE"/>
    <w:rsid w:val="00E352C5"/>
    <w:rsid w:val="00E375A5"/>
    <w:rsid w:val="00E40FCE"/>
    <w:rsid w:val="00E43598"/>
    <w:rsid w:val="00E6130F"/>
    <w:rsid w:val="00E63476"/>
    <w:rsid w:val="00E63E85"/>
    <w:rsid w:val="00E719F2"/>
    <w:rsid w:val="00E753EE"/>
    <w:rsid w:val="00E772CE"/>
    <w:rsid w:val="00E8017B"/>
    <w:rsid w:val="00E811DF"/>
    <w:rsid w:val="00E85813"/>
    <w:rsid w:val="00E866B5"/>
    <w:rsid w:val="00E954F5"/>
    <w:rsid w:val="00E96EC7"/>
    <w:rsid w:val="00E9733E"/>
    <w:rsid w:val="00EA3F27"/>
    <w:rsid w:val="00EA5960"/>
    <w:rsid w:val="00EB27B9"/>
    <w:rsid w:val="00EB583E"/>
    <w:rsid w:val="00EC3D37"/>
    <w:rsid w:val="00ED5AED"/>
    <w:rsid w:val="00EE3E14"/>
    <w:rsid w:val="00EE65CA"/>
    <w:rsid w:val="00EE7361"/>
    <w:rsid w:val="00EF3EE4"/>
    <w:rsid w:val="00EF70A7"/>
    <w:rsid w:val="00F00C2F"/>
    <w:rsid w:val="00F00C67"/>
    <w:rsid w:val="00F03CBB"/>
    <w:rsid w:val="00F051B0"/>
    <w:rsid w:val="00F14F77"/>
    <w:rsid w:val="00F2020B"/>
    <w:rsid w:val="00F224E2"/>
    <w:rsid w:val="00F225F3"/>
    <w:rsid w:val="00F256BE"/>
    <w:rsid w:val="00F265DF"/>
    <w:rsid w:val="00F3208B"/>
    <w:rsid w:val="00F324D1"/>
    <w:rsid w:val="00F34120"/>
    <w:rsid w:val="00F34F9F"/>
    <w:rsid w:val="00F41795"/>
    <w:rsid w:val="00F45310"/>
    <w:rsid w:val="00F51806"/>
    <w:rsid w:val="00F518EA"/>
    <w:rsid w:val="00F54219"/>
    <w:rsid w:val="00F552F8"/>
    <w:rsid w:val="00F55965"/>
    <w:rsid w:val="00F56096"/>
    <w:rsid w:val="00F60ADF"/>
    <w:rsid w:val="00F60B77"/>
    <w:rsid w:val="00F64147"/>
    <w:rsid w:val="00F770BE"/>
    <w:rsid w:val="00F8673B"/>
    <w:rsid w:val="00F9041D"/>
    <w:rsid w:val="00F91467"/>
    <w:rsid w:val="00F926C5"/>
    <w:rsid w:val="00F92CB8"/>
    <w:rsid w:val="00F92CDA"/>
    <w:rsid w:val="00F95DAF"/>
    <w:rsid w:val="00F96BD1"/>
    <w:rsid w:val="00FA2D1F"/>
    <w:rsid w:val="00FA461D"/>
    <w:rsid w:val="00FA79A3"/>
    <w:rsid w:val="00FB219E"/>
    <w:rsid w:val="00FB2824"/>
    <w:rsid w:val="00FB5A86"/>
    <w:rsid w:val="00FC281A"/>
    <w:rsid w:val="00FC4069"/>
    <w:rsid w:val="00FC6203"/>
    <w:rsid w:val="00FD5B28"/>
    <w:rsid w:val="00FD7909"/>
    <w:rsid w:val="00FE2BD4"/>
    <w:rsid w:val="00FE4B02"/>
    <w:rsid w:val="00FE75B1"/>
    <w:rsid w:val="00FE7DC8"/>
    <w:rsid w:val="00FF0D3D"/>
    <w:rsid w:val="00FF10D2"/>
    <w:rsid w:val="00FF16E4"/>
    <w:rsid w:val="00FF5B44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iPriority="0" w:unhideWhenUsed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List" w:uiPriority="0"/>
    <w:lsdException w:name="List Number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link w:val="10"/>
    <w:uiPriority w:val="9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locked/>
    <w:rsid w:val="008C2926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C2926"/>
    <w:rPr>
      <w:b/>
      <w:bCs/>
      <w:sz w:val="28"/>
      <w:szCs w:val="28"/>
      <w:lang w:eastAsia="en-US"/>
    </w:rPr>
  </w:style>
  <w:style w:type="character" w:customStyle="1" w:styleId="20">
    <w:name w:val="Заголовок 2 Знак"/>
    <w:link w:val="2"/>
    <w:uiPriority w:val="9"/>
    <w:rsid w:val="008C2926"/>
    <w:rPr>
      <w:b/>
      <w:bCs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C2926"/>
    <w:rPr>
      <w:b/>
      <w:bCs/>
      <w:sz w:val="24"/>
      <w:szCs w:val="24"/>
    </w:rPr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rsid w:val="001850AB"/>
  </w:style>
  <w:style w:type="paragraph" w:styleId="a8">
    <w:name w:val="header"/>
    <w:basedOn w:val="a"/>
    <w:link w:val="a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770BE"/>
    <w:rPr>
      <w:sz w:val="20"/>
      <w:szCs w:val="20"/>
    </w:rPr>
  </w:style>
  <w:style w:type="table" w:styleId="af0">
    <w:name w:val="Table Grid"/>
    <w:basedOn w:val="a1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ConsPlusTitle">
    <w:name w:val="ConsPlusTitle"/>
    <w:rsid w:val="00F92C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f5">
    <w:name w:val="Знак Знак Знак Знак"/>
    <w:basedOn w:val="a"/>
    <w:rsid w:val="00E96EC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xl68">
    <w:name w:val="xl68"/>
    <w:basedOn w:val="a"/>
    <w:rsid w:val="00E63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apple-converted-space">
    <w:name w:val="apple-converted-space"/>
    <w:rsid w:val="008C2926"/>
  </w:style>
  <w:style w:type="paragraph" w:customStyle="1" w:styleId="consplusnormal0">
    <w:name w:val="consplusnormal"/>
    <w:basedOn w:val="a"/>
    <w:rsid w:val="008C292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8C2926"/>
    <w:pPr>
      <w:spacing w:before="100" w:beforeAutospacing="1" w:after="100" w:afterAutospacing="1"/>
    </w:pPr>
    <w:rPr>
      <w:sz w:val="24"/>
      <w:szCs w:val="24"/>
    </w:rPr>
  </w:style>
  <w:style w:type="paragraph" w:customStyle="1" w:styleId="af6">
    <w:name w:val="Знак"/>
    <w:basedOn w:val="a"/>
    <w:rsid w:val="008C292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xl64">
    <w:name w:val="xl64"/>
    <w:basedOn w:val="a"/>
    <w:rsid w:val="008C29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4">
    <w:name w:val="xl74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8">
    <w:name w:val="xl78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9">
    <w:name w:val="xl79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8C29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7">
    <w:name w:val="xl87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bsatz-Standardschriftart">
    <w:name w:val="Absatz-Standardschriftart"/>
    <w:rsid w:val="008C2926"/>
  </w:style>
  <w:style w:type="character" w:customStyle="1" w:styleId="WW8Num1z0">
    <w:name w:val="WW8Num1z0"/>
    <w:rsid w:val="008C2926"/>
    <w:rPr>
      <w:rFonts w:ascii="Times New Roman" w:hAnsi="Times New Roman" w:cs="Times New Roman"/>
    </w:rPr>
  </w:style>
  <w:style w:type="character" w:customStyle="1" w:styleId="WW8Num2z0">
    <w:name w:val="WW8Num2z0"/>
    <w:rsid w:val="008C2926"/>
    <w:rPr>
      <w:rFonts w:ascii="Times New Roman" w:hAnsi="Times New Roman" w:cs="Times New Roman"/>
    </w:rPr>
  </w:style>
  <w:style w:type="character" w:customStyle="1" w:styleId="WW8Num3z0">
    <w:name w:val="WW8Num3z0"/>
    <w:rsid w:val="008C2926"/>
    <w:rPr>
      <w:rFonts w:ascii="Times New Roman" w:hAnsi="Times New Roman" w:cs="Times New Roman"/>
    </w:rPr>
  </w:style>
  <w:style w:type="character" w:customStyle="1" w:styleId="WW8Num4z0">
    <w:name w:val="WW8Num4z0"/>
    <w:rsid w:val="008C2926"/>
    <w:rPr>
      <w:rFonts w:ascii="Times New Roman" w:hAnsi="Times New Roman" w:cs="Times New Roman"/>
    </w:rPr>
  </w:style>
  <w:style w:type="character" w:customStyle="1" w:styleId="WW8Num5z0">
    <w:name w:val="WW8Num5z0"/>
    <w:rsid w:val="008C2926"/>
    <w:rPr>
      <w:rFonts w:ascii="Times New Roman" w:hAnsi="Times New Roman" w:cs="Times New Roman"/>
    </w:rPr>
  </w:style>
  <w:style w:type="character" w:customStyle="1" w:styleId="WW8Num6z0">
    <w:name w:val="WW8Num6z0"/>
    <w:rsid w:val="008C2926"/>
    <w:rPr>
      <w:rFonts w:ascii="Times New Roman" w:hAnsi="Times New Roman" w:cs="Times New Roman"/>
    </w:rPr>
  </w:style>
  <w:style w:type="character" w:customStyle="1" w:styleId="14">
    <w:name w:val="Основной шрифт абзаца1"/>
    <w:rsid w:val="008C2926"/>
  </w:style>
  <w:style w:type="character" w:customStyle="1" w:styleId="af7">
    <w:name w:val="Символ нумерации"/>
    <w:rsid w:val="008C2926"/>
  </w:style>
  <w:style w:type="paragraph" w:customStyle="1" w:styleId="af8">
    <w:name w:val="Заголовок"/>
    <w:basedOn w:val="a"/>
    <w:next w:val="ae"/>
    <w:rsid w:val="008C2926"/>
    <w:pPr>
      <w:keepNext/>
      <w:widowControl w:val="0"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styleId="af9">
    <w:name w:val="List"/>
    <w:basedOn w:val="ae"/>
    <w:rsid w:val="008C2926"/>
    <w:pPr>
      <w:widowControl w:val="0"/>
      <w:suppressAutoHyphens/>
      <w:autoSpaceDE w:val="0"/>
    </w:pPr>
    <w:rPr>
      <w:rFonts w:cs="Mangal"/>
      <w:lang w:val="x-none" w:eastAsia="ar-SA"/>
    </w:rPr>
  </w:style>
  <w:style w:type="paragraph" w:customStyle="1" w:styleId="15">
    <w:name w:val="Название1"/>
    <w:basedOn w:val="a"/>
    <w:rsid w:val="008C2926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8C2926"/>
    <w:pPr>
      <w:widowControl w:val="0"/>
      <w:suppressLineNumbers/>
      <w:suppressAutoHyphens/>
      <w:autoSpaceDE w:val="0"/>
    </w:pPr>
    <w:rPr>
      <w:rFonts w:cs="Mangal"/>
      <w:lang w:eastAsia="ar-SA"/>
    </w:rPr>
  </w:style>
  <w:style w:type="paragraph" w:customStyle="1" w:styleId="ConsPlusDocList">
    <w:name w:val="ConsPlusDocList"/>
    <w:next w:val="a"/>
    <w:rsid w:val="008C2926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17">
    <w:name w:val="Знак сноски1"/>
    <w:rsid w:val="008C2926"/>
    <w:rPr>
      <w:vertAlign w:val="superscript"/>
    </w:rPr>
  </w:style>
  <w:style w:type="character" w:customStyle="1" w:styleId="afa">
    <w:name w:val="Символ сноски"/>
    <w:rsid w:val="008C2926"/>
  </w:style>
  <w:style w:type="character" w:styleId="afb">
    <w:name w:val="footnote reference"/>
    <w:rsid w:val="008C2926"/>
    <w:rPr>
      <w:vertAlign w:val="superscript"/>
    </w:rPr>
  </w:style>
  <w:style w:type="paragraph" w:customStyle="1" w:styleId="AAA">
    <w:name w:val="! AAA !"/>
    <w:rsid w:val="008C2926"/>
    <w:pPr>
      <w:tabs>
        <w:tab w:val="num" w:pos="720"/>
      </w:tabs>
      <w:suppressAutoHyphens/>
      <w:spacing w:after="120" w:line="100" w:lineRule="atLeast"/>
      <w:ind w:left="720" w:hanging="360"/>
      <w:jc w:val="both"/>
      <w:outlineLvl w:val="0"/>
    </w:pPr>
    <w:rPr>
      <w:color w:val="0000FF"/>
      <w:kern w:val="1"/>
      <w:sz w:val="24"/>
      <w:szCs w:val="24"/>
      <w:lang w:eastAsia="hi-IN" w:bidi="hi-IN"/>
    </w:rPr>
  </w:style>
  <w:style w:type="paragraph" w:customStyle="1" w:styleId="18">
    <w:name w:val="Текст сноски1"/>
    <w:basedOn w:val="a"/>
    <w:rsid w:val="008C2926"/>
    <w:pPr>
      <w:suppressAutoHyphens/>
      <w:spacing w:line="100" w:lineRule="atLeast"/>
    </w:pPr>
    <w:rPr>
      <w:rFonts w:ascii="Cambria" w:eastAsia="Arial Unicode MS" w:hAnsi="Cambria" w:cs="font298"/>
      <w:kern w:val="1"/>
      <w:lang w:val="en-US" w:eastAsia="en-US" w:bidi="en-US"/>
    </w:rPr>
  </w:style>
  <w:style w:type="paragraph" w:styleId="afc">
    <w:name w:val="footnote text"/>
    <w:basedOn w:val="a"/>
    <w:link w:val="afd"/>
    <w:rsid w:val="008C2926"/>
    <w:pPr>
      <w:suppressLineNumbers/>
      <w:suppressAutoHyphens/>
      <w:ind w:left="283" w:hanging="283"/>
    </w:pPr>
    <w:rPr>
      <w:rFonts w:eastAsia="Arial Unicode MS" w:cs="Mangal"/>
      <w:kern w:val="1"/>
      <w:lang w:eastAsia="hi-IN" w:bidi="hi-IN"/>
    </w:rPr>
  </w:style>
  <w:style w:type="character" w:customStyle="1" w:styleId="afd">
    <w:name w:val="Текст сноски Знак"/>
    <w:basedOn w:val="a0"/>
    <w:link w:val="afc"/>
    <w:rsid w:val="008C2926"/>
    <w:rPr>
      <w:rFonts w:eastAsia="Arial Unicode MS" w:cs="Mangal"/>
      <w:kern w:val="1"/>
      <w:lang w:eastAsia="hi-IN" w:bidi="hi-IN"/>
    </w:rPr>
  </w:style>
  <w:style w:type="paragraph" w:customStyle="1" w:styleId="afe">
    <w:name w:val="Визы"/>
    <w:basedOn w:val="a"/>
    <w:rsid w:val="008C2926"/>
    <w:pPr>
      <w:suppressAutoHyphens/>
      <w:jc w:val="both"/>
    </w:pPr>
    <w:rPr>
      <w:sz w:val="28"/>
    </w:rPr>
  </w:style>
  <w:style w:type="paragraph" w:styleId="aff">
    <w:name w:val="List Paragraph"/>
    <w:basedOn w:val="a"/>
    <w:qFormat/>
    <w:rsid w:val="008C29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j">
    <w:name w:val="_aj"/>
    <w:basedOn w:val="a"/>
    <w:rsid w:val="008C2926"/>
    <w:pPr>
      <w:spacing w:before="100" w:beforeAutospacing="1" w:after="100" w:afterAutospacing="1"/>
    </w:pPr>
    <w:rPr>
      <w:sz w:val="24"/>
      <w:szCs w:val="24"/>
    </w:rPr>
  </w:style>
  <w:style w:type="paragraph" w:styleId="21">
    <w:name w:val="List Number 2"/>
    <w:basedOn w:val="a"/>
    <w:rsid w:val="008C2926"/>
    <w:pPr>
      <w:tabs>
        <w:tab w:val="num" w:pos="432"/>
      </w:tabs>
      <w:ind w:left="432" w:hanging="432"/>
    </w:pPr>
    <w:rPr>
      <w:sz w:val="24"/>
      <w:szCs w:val="24"/>
    </w:rPr>
  </w:style>
  <w:style w:type="paragraph" w:customStyle="1" w:styleId="30">
    <w:name w:val="Стиль3"/>
    <w:basedOn w:val="22"/>
    <w:rsid w:val="008C2926"/>
    <w:rPr>
      <w:rFonts w:ascii="Times New Roman" w:eastAsia="Times New Roman" w:hAnsi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8C2926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8C2926"/>
    <w:rPr>
      <w:rFonts w:ascii="Calibri" w:eastAsia="Calibri" w:hAnsi="Calibri"/>
      <w:sz w:val="22"/>
      <w:szCs w:val="22"/>
      <w:lang w:eastAsia="en-US"/>
    </w:rPr>
  </w:style>
  <w:style w:type="character" w:customStyle="1" w:styleId="bookmark">
    <w:name w:val="bookmark"/>
    <w:rsid w:val="008C2926"/>
  </w:style>
  <w:style w:type="character" w:customStyle="1" w:styleId="cmd">
    <w:name w:val="cmd"/>
    <w:rsid w:val="008C2926"/>
  </w:style>
  <w:style w:type="character" w:customStyle="1" w:styleId="mark">
    <w:name w:val="mark"/>
    <w:rsid w:val="008C2926"/>
  </w:style>
  <w:style w:type="character" w:customStyle="1" w:styleId="ed">
    <w:name w:val="ed"/>
    <w:rsid w:val="008C2926"/>
  </w:style>
  <w:style w:type="character" w:customStyle="1" w:styleId="markx">
    <w:name w:val="markx"/>
    <w:rsid w:val="008C2926"/>
  </w:style>
  <w:style w:type="character" w:customStyle="1" w:styleId="edx">
    <w:name w:val="edx"/>
    <w:rsid w:val="008C2926"/>
  </w:style>
  <w:style w:type="paragraph" w:customStyle="1" w:styleId="aff0">
    <w:name w:val="краткое содержание"/>
    <w:basedOn w:val="a"/>
    <w:next w:val="a"/>
    <w:rsid w:val="008C2926"/>
    <w:pPr>
      <w:keepNext/>
      <w:keepLines/>
      <w:spacing w:after="480"/>
      <w:ind w:right="5103"/>
      <w:jc w:val="both"/>
    </w:pPr>
    <w:rPr>
      <w:sz w:val="28"/>
    </w:rPr>
  </w:style>
  <w:style w:type="character" w:customStyle="1" w:styleId="w8">
    <w:name w:val="w8"/>
    <w:rsid w:val="008C2926"/>
  </w:style>
  <w:style w:type="paragraph" w:customStyle="1" w:styleId="c">
    <w:name w:val="c"/>
    <w:basedOn w:val="a"/>
    <w:rsid w:val="008C2926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EF853-0504-4EA7-8F9F-11E91C38E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1</Pages>
  <Words>1183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7917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52</cp:revision>
  <cp:lastPrinted>2023-06-22T04:17:00Z</cp:lastPrinted>
  <dcterms:created xsi:type="dcterms:W3CDTF">2017-08-02T10:32:00Z</dcterms:created>
  <dcterms:modified xsi:type="dcterms:W3CDTF">2023-06-22T05:28:00Z</dcterms:modified>
</cp:coreProperties>
</file>