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A10B6F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01.09.2022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A10B6F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 xml:space="preserve"> 1206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Default="00C15223" w:rsidP="00D67A07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О внесении изменений в постановление администрации Верхнекамского   </w:t>
      </w:r>
      <w:r w:rsidR="00C61615">
        <w:rPr>
          <w:rFonts w:eastAsia="Times New Roman" w:cs="Times New Roman"/>
          <w:b/>
          <w:szCs w:val="28"/>
          <w:lang w:eastAsia="ru-RU"/>
        </w:rPr>
        <w:t>муниципального округа</w:t>
      </w:r>
      <w:r w:rsidR="00D67A07">
        <w:rPr>
          <w:rFonts w:eastAsia="Times New Roman" w:cs="Times New Roman"/>
          <w:b/>
          <w:szCs w:val="28"/>
          <w:lang w:eastAsia="ru-RU"/>
        </w:rPr>
        <w:t xml:space="preserve"> Кировской области 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от </w:t>
      </w:r>
      <w:r w:rsidR="006F104A">
        <w:rPr>
          <w:rFonts w:eastAsia="Times New Roman" w:cs="Times New Roman"/>
          <w:b/>
          <w:szCs w:val="28"/>
          <w:lang w:eastAsia="ru-RU"/>
        </w:rPr>
        <w:t>08.07.2022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№ </w:t>
      </w:r>
      <w:r w:rsidR="006F104A">
        <w:rPr>
          <w:rFonts w:eastAsia="Times New Roman" w:cs="Times New Roman"/>
          <w:b/>
          <w:szCs w:val="28"/>
          <w:lang w:eastAsia="ru-RU"/>
        </w:rPr>
        <w:t>9</w:t>
      </w:r>
      <w:r w:rsidR="00C61615">
        <w:rPr>
          <w:rFonts w:eastAsia="Times New Roman" w:cs="Times New Roman"/>
          <w:b/>
          <w:szCs w:val="28"/>
          <w:lang w:eastAsia="ru-RU"/>
        </w:rPr>
        <w:t>21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«Об утверждении </w:t>
      </w:r>
      <w:r w:rsidR="00D67A07">
        <w:rPr>
          <w:rFonts w:eastAsia="Times New Roman" w:cs="Times New Roman"/>
          <w:b/>
          <w:szCs w:val="28"/>
          <w:lang w:eastAsia="ru-RU"/>
        </w:rPr>
        <w:t xml:space="preserve"> </w:t>
      </w:r>
      <w:r w:rsidR="006F104A" w:rsidRPr="006F104A">
        <w:rPr>
          <w:rFonts w:eastAsia="Times New Roman" w:cs="Times New Roman"/>
          <w:b/>
          <w:szCs w:val="28"/>
          <w:lang w:eastAsia="ru-RU"/>
        </w:rPr>
        <w:t>Поряд</w:t>
      </w:r>
      <w:r w:rsidR="006F104A">
        <w:rPr>
          <w:rFonts w:eastAsia="Times New Roman" w:cs="Times New Roman"/>
          <w:b/>
          <w:szCs w:val="28"/>
          <w:lang w:eastAsia="ru-RU"/>
        </w:rPr>
        <w:t>ка</w:t>
      </w:r>
      <w:r w:rsidR="006F104A" w:rsidRPr="006F104A">
        <w:rPr>
          <w:rFonts w:eastAsia="Times New Roman" w:cs="Times New Roman"/>
          <w:b/>
          <w:szCs w:val="28"/>
          <w:lang w:eastAsia="ru-RU"/>
        </w:rPr>
        <w:t xml:space="preserve"> и срок</w:t>
      </w:r>
      <w:r w:rsidR="006F104A">
        <w:rPr>
          <w:rFonts w:eastAsia="Times New Roman" w:cs="Times New Roman"/>
          <w:b/>
          <w:szCs w:val="28"/>
          <w:lang w:eastAsia="ru-RU"/>
        </w:rPr>
        <w:t>ов</w:t>
      </w:r>
      <w:r w:rsidR="006F104A" w:rsidRPr="006F104A">
        <w:rPr>
          <w:rFonts w:eastAsia="Times New Roman" w:cs="Times New Roman"/>
          <w:b/>
          <w:szCs w:val="28"/>
          <w:lang w:eastAsia="ru-RU"/>
        </w:rPr>
        <w:t xml:space="preserve"> представления, рассмотрения и оценки предложений заинтересованных лиц о включении дворовой территории в  муниципальную программу Верхнекамского муниципального округа Кировской области  «Формирование современной городской среды» на 2022-2024 годы</w:t>
      </w:r>
      <w:r w:rsidRPr="008725C4">
        <w:rPr>
          <w:rFonts w:eastAsia="Times New Roman" w:cs="Times New Roman"/>
          <w:b/>
          <w:szCs w:val="28"/>
          <w:lang w:eastAsia="ru-RU"/>
        </w:rPr>
        <w:t>»</w:t>
      </w:r>
    </w:p>
    <w:p w:rsidR="00D67A07" w:rsidRDefault="00D67A07" w:rsidP="00D67A07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67A07" w:rsidRPr="008725C4" w:rsidRDefault="00D67A07" w:rsidP="00D67A07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63180A" w:rsidRPr="00A74EAE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A74EAE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6F104A">
        <w:rPr>
          <w:rFonts w:eastAsia="Times New Roman" w:cs="Times New Roman"/>
          <w:bCs/>
          <w:szCs w:val="28"/>
          <w:lang w:eastAsia="ru-RU"/>
        </w:rPr>
        <w:t>требованием прокуратуры Верхнекамского района  об изменении нормативного правого акта с целью исключения выявленных коррупциогенных факторов</w:t>
      </w:r>
      <w:r w:rsidRPr="00A74EAE">
        <w:rPr>
          <w:rFonts w:eastAsia="Calibri" w:cs="Times New Roman"/>
          <w:bCs/>
          <w:szCs w:val="28"/>
        </w:rPr>
        <w:t>,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A74EAE">
        <w:rPr>
          <w:rFonts w:eastAsia="Times New Roman" w:cs="Times New Roman"/>
          <w:bCs/>
          <w:szCs w:val="28"/>
          <w:lang w:eastAsia="ru-RU"/>
        </w:rPr>
        <w:t>:</w:t>
      </w:r>
    </w:p>
    <w:p w:rsidR="0063180A" w:rsidRDefault="0063180A" w:rsidP="0063180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r w:rsidR="005A7D9E" w:rsidRPr="00A74EAE">
        <w:rPr>
          <w:rFonts w:eastAsia="Times New Roman" w:cs="Times New Roman"/>
          <w:szCs w:val="28"/>
          <w:lang w:eastAsia="ar-SA"/>
        </w:rPr>
        <w:t>Внести изменени</w:t>
      </w:r>
      <w:r w:rsidR="006F104A">
        <w:rPr>
          <w:rFonts w:eastAsia="Times New Roman" w:cs="Times New Roman"/>
          <w:szCs w:val="28"/>
          <w:lang w:eastAsia="ar-SA"/>
        </w:rPr>
        <w:t>е</w:t>
      </w:r>
      <w:r w:rsidR="005A7D9E" w:rsidRPr="00A74EAE">
        <w:rPr>
          <w:rFonts w:eastAsia="Times New Roman" w:cs="Times New Roman"/>
          <w:szCs w:val="28"/>
          <w:lang w:eastAsia="ar-SA"/>
        </w:rPr>
        <w:t xml:space="preserve"> в </w:t>
      </w:r>
      <w:r w:rsidR="006F104A" w:rsidRPr="006F104A">
        <w:rPr>
          <w:rFonts w:eastAsia="Times New Roman" w:cs="Times New Roman"/>
          <w:szCs w:val="28"/>
          <w:lang w:eastAsia="ar-SA"/>
        </w:rPr>
        <w:t>Порядок и сроки представления, рассмотрения и оценки предложений заинтересованных лиц о включении дворовой территории в  муниципальную программу Верхнекамского муниципального округа Кировской области  «Формирование современной городской среды» на 2022-2024 годы</w:t>
      </w:r>
      <w:r w:rsidR="006F104A">
        <w:rPr>
          <w:rFonts w:eastAsia="Times New Roman" w:cs="Times New Roman"/>
          <w:szCs w:val="28"/>
          <w:lang w:eastAsia="ar-SA"/>
        </w:rPr>
        <w:t>, утвержденного</w:t>
      </w:r>
      <w:r w:rsidR="006F104A" w:rsidRPr="006F104A">
        <w:t xml:space="preserve"> </w:t>
      </w:r>
      <w:r w:rsidR="006F104A" w:rsidRPr="006F104A">
        <w:rPr>
          <w:rFonts w:eastAsia="Times New Roman" w:cs="Times New Roman"/>
          <w:szCs w:val="28"/>
          <w:lang w:eastAsia="ar-SA"/>
        </w:rPr>
        <w:t>постановление</w:t>
      </w:r>
      <w:r w:rsidR="006F104A">
        <w:rPr>
          <w:rFonts w:eastAsia="Times New Roman" w:cs="Times New Roman"/>
          <w:szCs w:val="28"/>
          <w:lang w:eastAsia="ar-SA"/>
        </w:rPr>
        <w:t>м</w:t>
      </w:r>
      <w:r w:rsidR="006F104A" w:rsidRPr="006F104A">
        <w:rPr>
          <w:rFonts w:eastAsia="Times New Roman" w:cs="Times New Roman"/>
          <w:szCs w:val="28"/>
          <w:lang w:eastAsia="ar-SA"/>
        </w:rPr>
        <w:t xml:space="preserve"> администрации Верхнекамско</w:t>
      </w:r>
      <w:r w:rsidR="006F104A">
        <w:rPr>
          <w:rFonts w:eastAsia="Times New Roman" w:cs="Times New Roman"/>
          <w:szCs w:val="28"/>
          <w:lang w:eastAsia="ar-SA"/>
        </w:rPr>
        <w:t xml:space="preserve">го   </w:t>
      </w:r>
      <w:r w:rsidR="00C61615">
        <w:rPr>
          <w:rFonts w:eastAsia="Times New Roman" w:cs="Times New Roman"/>
          <w:szCs w:val="28"/>
          <w:lang w:eastAsia="ar-SA"/>
        </w:rPr>
        <w:t>муниципального округа</w:t>
      </w:r>
      <w:r w:rsidR="006F104A">
        <w:rPr>
          <w:rFonts w:eastAsia="Times New Roman" w:cs="Times New Roman"/>
          <w:szCs w:val="28"/>
          <w:lang w:eastAsia="ar-SA"/>
        </w:rPr>
        <w:t xml:space="preserve"> </w:t>
      </w:r>
      <w:r w:rsidR="00D67A07">
        <w:rPr>
          <w:rFonts w:eastAsia="Times New Roman" w:cs="Times New Roman"/>
          <w:szCs w:val="28"/>
          <w:lang w:eastAsia="ar-SA"/>
        </w:rPr>
        <w:t xml:space="preserve">Кировской области </w:t>
      </w:r>
      <w:r w:rsidR="006F104A">
        <w:rPr>
          <w:rFonts w:eastAsia="Times New Roman" w:cs="Times New Roman"/>
          <w:szCs w:val="28"/>
          <w:lang w:eastAsia="ar-SA"/>
        </w:rPr>
        <w:t>от 08.07.2022 № 9</w:t>
      </w:r>
      <w:r w:rsidR="00C61615">
        <w:rPr>
          <w:rFonts w:eastAsia="Times New Roman" w:cs="Times New Roman"/>
          <w:szCs w:val="28"/>
          <w:lang w:eastAsia="ar-SA"/>
        </w:rPr>
        <w:t>21</w:t>
      </w:r>
      <w:r w:rsidR="006F104A">
        <w:rPr>
          <w:rFonts w:eastAsia="Times New Roman" w:cs="Times New Roman"/>
          <w:szCs w:val="28"/>
          <w:lang w:eastAsia="ar-SA"/>
        </w:rPr>
        <w:t xml:space="preserve"> (далее –</w:t>
      </w:r>
      <w:r w:rsidR="00C7597F">
        <w:rPr>
          <w:rFonts w:eastAsia="Times New Roman" w:cs="Times New Roman"/>
          <w:szCs w:val="28"/>
          <w:lang w:eastAsia="ar-SA"/>
        </w:rPr>
        <w:t xml:space="preserve"> </w:t>
      </w:r>
      <w:r w:rsidR="006F104A">
        <w:rPr>
          <w:rFonts w:eastAsia="Times New Roman" w:cs="Times New Roman"/>
          <w:szCs w:val="28"/>
          <w:lang w:eastAsia="ar-SA"/>
        </w:rPr>
        <w:t>Порядок):</w:t>
      </w:r>
    </w:p>
    <w:p w:rsidR="00C61615" w:rsidRDefault="006F104A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2. Пункт 3 Порядка</w:t>
      </w:r>
      <w:r w:rsidR="00C7597F">
        <w:rPr>
          <w:rFonts w:eastAsia="Times New Roman" w:cs="Times New Roman"/>
          <w:szCs w:val="28"/>
          <w:lang w:eastAsia="ar-SA"/>
        </w:rPr>
        <w:t xml:space="preserve"> «</w:t>
      </w:r>
      <w:r w:rsidRPr="006F104A">
        <w:rPr>
          <w:rFonts w:eastAsia="Times New Roman" w:cs="Times New Roman"/>
          <w:szCs w:val="28"/>
          <w:lang w:eastAsia="ar-SA"/>
        </w:rPr>
        <w:t>П</w:t>
      </w:r>
      <w:r w:rsidR="00C7597F">
        <w:rPr>
          <w:rFonts w:eastAsia="Times New Roman" w:cs="Times New Roman"/>
          <w:szCs w:val="28"/>
          <w:lang w:eastAsia="ar-SA"/>
        </w:rPr>
        <w:t>орядок рассмотрения и оценки предложений о включении дворовой территории в муниципальную программу» изложить в новой редакции:</w:t>
      </w:r>
    </w:p>
    <w:p w:rsidR="00C7597F" w:rsidRPr="00C7597F" w:rsidRDefault="00AB0383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«</w:t>
      </w:r>
      <w:r w:rsidR="00C7597F" w:rsidRPr="00C7597F">
        <w:rPr>
          <w:rFonts w:eastAsia="Times New Roman" w:cs="Times New Roman"/>
          <w:szCs w:val="28"/>
          <w:lang w:eastAsia="ar-SA"/>
        </w:rPr>
        <w:t xml:space="preserve">3.1. Поступившие в администрацию Заявки регистрируются в день их поступления в журнале регистрации входящих документов администрации, с </w:t>
      </w:r>
      <w:r w:rsidR="00C7597F" w:rsidRPr="00C7597F">
        <w:rPr>
          <w:rFonts w:eastAsia="Times New Roman" w:cs="Times New Roman"/>
          <w:szCs w:val="28"/>
          <w:lang w:eastAsia="ar-SA"/>
        </w:rPr>
        <w:lastRenderedPageBreak/>
        <w:t>указанием порядкового регистрационного номера, даты представления</w:t>
      </w:r>
      <w:r w:rsidR="00C7597F">
        <w:rPr>
          <w:rFonts w:eastAsia="Times New Roman" w:cs="Times New Roman"/>
          <w:szCs w:val="28"/>
          <w:lang w:eastAsia="ar-SA"/>
        </w:rPr>
        <w:t xml:space="preserve"> и времени подачи</w:t>
      </w:r>
      <w:r w:rsidR="00C7597F" w:rsidRPr="00C7597F">
        <w:rPr>
          <w:rFonts w:eastAsia="Times New Roman" w:cs="Times New Roman"/>
          <w:szCs w:val="28"/>
          <w:lang w:eastAsia="ar-SA"/>
        </w:rPr>
        <w:t xml:space="preserve"> предложения, адреса многоквартирного дома (многоквартирных домов), дворовая территория, которого (</w:t>
      </w:r>
      <w:proofErr w:type="spellStart"/>
      <w:r w:rsidR="00C7597F" w:rsidRPr="00C7597F">
        <w:rPr>
          <w:rFonts w:eastAsia="Times New Roman" w:cs="Times New Roman"/>
          <w:szCs w:val="28"/>
          <w:lang w:eastAsia="ar-SA"/>
        </w:rPr>
        <w:t>ых</w:t>
      </w:r>
      <w:proofErr w:type="spellEnd"/>
      <w:r w:rsidR="00C7597F" w:rsidRPr="00C7597F">
        <w:rPr>
          <w:rFonts w:eastAsia="Times New Roman" w:cs="Times New Roman"/>
          <w:szCs w:val="28"/>
          <w:lang w:eastAsia="ar-SA"/>
        </w:rPr>
        <w:t>) предлагается к благоустройству.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   На обоих экземплярах Заявки проставляется регистрационный номер, дата</w:t>
      </w:r>
      <w:r>
        <w:rPr>
          <w:rFonts w:eastAsia="Times New Roman" w:cs="Times New Roman"/>
          <w:szCs w:val="28"/>
          <w:lang w:eastAsia="ar-SA"/>
        </w:rPr>
        <w:t xml:space="preserve"> и время</w:t>
      </w:r>
      <w:r w:rsidRPr="00C7597F">
        <w:rPr>
          <w:rFonts w:eastAsia="Times New Roman" w:cs="Times New Roman"/>
          <w:szCs w:val="28"/>
          <w:lang w:eastAsia="ar-SA"/>
        </w:rPr>
        <w:t xml:space="preserve"> представления Заявки. Один экземпляр Заявки возвращается представителю.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   3.2. Администрация в течение трех рабочих дней со дня регистрации Заявки осуществляет рассмотрение Заявки и прилагаемых к ней документов на предмет ее соответствия установленным настоящим Порядком требованиям, в том числе к составу и оформлению.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При отсутствии оснований для возврата Заявки, предусмотренных пунктом 3.7 Порядка, включает Заявку в перечень дворовых территорий для рассмотрения общественной муниципальной комиссией.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   3.3. При наличии оснований для возврата Заявки, предусмотренных пунктом 3.7 Порядка, администрация в течение трех рабочих дней уведомляет уполномоченное лицо о несоответствии Заявки установленным настоящим Порядком требованиям.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 Уполномоченное лицо в случае получения уведомления о возврате Заявки вправе отозвать Заявку для устранения причин, явившихся основанием для возврата Заявки.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 3.4. </w:t>
      </w:r>
      <w:proofErr w:type="gramStart"/>
      <w:r w:rsidRPr="00C7597F">
        <w:rPr>
          <w:rFonts w:eastAsia="Times New Roman" w:cs="Times New Roman"/>
          <w:szCs w:val="28"/>
          <w:lang w:eastAsia="ar-SA"/>
        </w:rPr>
        <w:t>Поступившее в администрацию заявление о возврате Заявки с прилагаемыми к ней документами регистрируется в день их поступления в журнале регистрации с указанием порядкового регистрационного номера, даты</w:t>
      </w:r>
      <w:r>
        <w:rPr>
          <w:rFonts w:eastAsia="Times New Roman" w:cs="Times New Roman"/>
          <w:szCs w:val="28"/>
          <w:lang w:eastAsia="ar-SA"/>
        </w:rPr>
        <w:t xml:space="preserve"> и времени</w:t>
      </w:r>
      <w:r w:rsidRPr="00C7597F">
        <w:rPr>
          <w:rFonts w:eastAsia="Times New Roman" w:cs="Times New Roman"/>
          <w:szCs w:val="28"/>
          <w:lang w:eastAsia="ar-SA"/>
        </w:rPr>
        <w:t>,.</w:t>
      </w:r>
      <w:r w:rsidR="00AB0383" w:rsidRPr="00AB0383">
        <w:t xml:space="preserve"> </w:t>
      </w:r>
      <w:r w:rsidR="00AB0383" w:rsidRPr="00AB0383">
        <w:rPr>
          <w:rFonts w:eastAsia="Times New Roman" w:cs="Times New Roman"/>
          <w:szCs w:val="28"/>
          <w:lang w:eastAsia="ar-SA"/>
        </w:rPr>
        <w:t>адреса многоквартирного дома (многоквартирных домов), дворовая территория, которого (</w:t>
      </w:r>
      <w:proofErr w:type="spellStart"/>
      <w:r w:rsidR="00AB0383" w:rsidRPr="00AB0383">
        <w:rPr>
          <w:rFonts w:eastAsia="Times New Roman" w:cs="Times New Roman"/>
          <w:szCs w:val="28"/>
          <w:lang w:eastAsia="ar-SA"/>
        </w:rPr>
        <w:t>ых</w:t>
      </w:r>
      <w:proofErr w:type="spellEnd"/>
      <w:r w:rsidR="00AB0383" w:rsidRPr="00AB0383">
        <w:rPr>
          <w:rFonts w:eastAsia="Times New Roman" w:cs="Times New Roman"/>
          <w:szCs w:val="28"/>
          <w:lang w:eastAsia="ar-SA"/>
        </w:rPr>
        <w:t>) предлагается к благоустройству</w:t>
      </w:r>
      <w:r w:rsidRPr="00C7597F">
        <w:rPr>
          <w:rFonts w:eastAsia="Times New Roman" w:cs="Times New Roman"/>
          <w:szCs w:val="28"/>
          <w:lang w:eastAsia="ar-SA"/>
        </w:rPr>
        <w:t xml:space="preserve"> Уполномоченный представитель распи</w:t>
      </w:r>
      <w:r w:rsidR="00AB0383">
        <w:rPr>
          <w:rFonts w:eastAsia="Times New Roman" w:cs="Times New Roman"/>
          <w:szCs w:val="28"/>
          <w:lang w:eastAsia="ar-SA"/>
        </w:rPr>
        <w:t>сывается в получении документов</w:t>
      </w:r>
      <w:r w:rsidRPr="00C7597F">
        <w:rPr>
          <w:rFonts w:eastAsia="Times New Roman" w:cs="Times New Roman"/>
          <w:szCs w:val="28"/>
          <w:lang w:eastAsia="ar-SA"/>
        </w:rPr>
        <w:t>.</w:t>
      </w:r>
      <w:proofErr w:type="gramEnd"/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3.5. После устранения причин, явившихся основанием для возврата Заявки, представитель вправе повторно направить предложение о включении дворовых территорий в муниципальную программу, но не позднее срока </w:t>
      </w:r>
      <w:r w:rsidRPr="00C7597F">
        <w:rPr>
          <w:rFonts w:eastAsia="Times New Roman" w:cs="Times New Roman"/>
          <w:szCs w:val="28"/>
          <w:lang w:eastAsia="ar-SA"/>
        </w:rPr>
        <w:lastRenderedPageBreak/>
        <w:t>окончания приема Заявок. В этом случае датой приема документов будет являться дата их повторной подачи.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3.6. Заявки, поданные с нарушением установленного настоящим Порядком срока, регистрируются и возвращаются участнику отбора без рассмотрения.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3.7. Основаниями для возврата Заявки являются: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а) несоответствие предложения требованиям, предусмотренным пунктами 1.4, 2.1, 2.3 Порядка;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б) многоквартирные дома, расположенные на дворовой территории, признаны аварийными и подлежащими сносу в соответствии с действующим законодательством;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proofErr w:type="gramStart"/>
      <w:r w:rsidRPr="00C7597F">
        <w:rPr>
          <w:rFonts w:eastAsia="Times New Roman" w:cs="Times New Roman"/>
          <w:szCs w:val="28"/>
          <w:lang w:eastAsia="ar-SA"/>
        </w:rPr>
        <w:t xml:space="preserve">в) многоквартирные дома, дворовые территории которых, были благоустроены в рамках муниципальной программы «Формирование современной городской среды на территории </w:t>
      </w:r>
      <w:proofErr w:type="spellStart"/>
      <w:r w:rsidRPr="00C7597F">
        <w:rPr>
          <w:rFonts w:eastAsia="Times New Roman" w:cs="Times New Roman"/>
          <w:szCs w:val="28"/>
          <w:lang w:eastAsia="ar-SA"/>
        </w:rPr>
        <w:t>Кирсинского</w:t>
      </w:r>
      <w:proofErr w:type="spellEnd"/>
      <w:r w:rsidRPr="00C7597F">
        <w:rPr>
          <w:rFonts w:eastAsia="Times New Roman" w:cs="Times New Roman"/>
          <w:szCs w:val="28"/>
          <w:lang w:eastAsia="ar-SA"/>
        </w:rPr>
        <w:t xml:space="preserve"> городского поселения в 2017 году» и муниципальной программы </w:t>
      </w:r>
      <w:proofErr w:type="spellStart"/>
      <w:r w:rsidRPr="00C7597F">
        <w:rPr>
          <w:rFonts w:eastAsia="Times New Roman" w:cs="Times New Roman"/>
          <w:szCs w:val="28"/>
          <w:lang w:eastAsia="ar-SA"/>
        </w:rPr>
        <w:t>Кирсинского</w:t>
      </w:r>
      <w:proofErr w:type="spellEnd"/>
      <w:r w:rsidRPr="00C7597F">
        <w:rPr>
          <w:rFonts w:eastAsia="Times New Roman" w:cs="Times New Roman"/>
          <w:szCs w:val="28"/>
          <w:lang w:eastAsia="ar-SA"/>
        </w:rPr>
        <w:t xml:space="preserve"> городского поселения «Формирование современной городской среды на 2018 - 2022 годы» в 2018-2022гг.</w:t>
      </w:r>
      <w:proofErr w:type="gramEnd"/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 3.8. Рассмотрение и оценку представленных Заявок о включении дворовой территории в муниципальную программу проводит Комиссия в соответствии с установленными требованиями к предложениям (заявкам) о включении дворовой территории в муниципальную программу.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Использование иных установленных требований к предложениям (заявкам) не допускается.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3.9. Комиссия в течение 3 рабочих дней после окончания приема з</w:t>
      </w:r>
      <w:r w:rsidR="00AB0383">
        <w:rPr>
          <w:rFonts w:eastAsia="Times New Roman" w:cs="Times New Roman"/>
          <w:szCs w:val="28"/>
          <w:lang w:eastAsia="ar-SA"/>
        </w:rPr>
        <w:t xml:space="preserve">аявок проводит их рассмотрение и </w:t>
      </w:r>
      <w:r w:rsidRPr="00C7597F">
        <w:rPr>
          <w:rFonts w:eastAsia="Times New Roman" w:cs="Times New Roman"/>
          <w:szCs w:val="28"/>
          <w:lang w:eastAsia="ar-SA"/>
        </w:rPr>
        <w:t>оценку</w:t>
      </w:r>
      <w:r w:rsidR="00AB0383">
        <w:rPr>
          <w:rFonts w:eastAsia="Times New Roman" w:cs="Times New Roman"/>
          <w:szCs w:val="28"/>
          <w:lang w:eastAsia="ar-SA"/>
        </w:rPr>
        <w:t xml:space="preserve"> достоверности предоставленных данных</w:t>
      </w:r>
      <w:r w:rsidRPr="00C7597F">
        <w:rPr>
          <w:rFonts w:eastAsia="Times New Roman" w:cs="Times New Roman"/>
          <w:szCs w:val="28"/>
          <w:lang w:eastAsia="ar-SA"/>
        </w:rPr>
        <w:t>.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     3.10. По итогам рассмотрения каждой из поступивших Заявок Комиссия принимает решение о рекомендации ее к включению дворовой территории в муниципальную программу либо отклонению.</w:t>
      </w:r>
    </w:p>
    <w:p w:rsidR="00C7597F" w:rsidRPr="00C7597F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lastRenderedPageBreak/>
        <w:t xml:space="preserve">3.11. По окончании рассмотрения и оценки Заявок Комиссия готовит </w:t>
      </w:r>
      <w:r>
        <w:rPr>
          <w:rFonts w:eastAsia="Times New Roman" w:cs="Times New Roman"/>
          <w:szCs w:val="28"/>
          <w:lang w:eastAsia="ar-SA"/>
        </w:rPr>
        <w:t xml:space="preserve">протокол </w:t>
      </w:r>
      <w:r w:rsidRPr="00C7597F">
        <w:rPr>
          <w:rFonts w:eastAsia="Times New Roman" w:cs="Times New Roman"/>
          <w:szCs w:val="28"/>
          <w:lang w:eastAsia="ar-SA"/>
        </w:rPr>
        <w:t xml:space="preserve"> в течение 2 рабочих дней, котор</w:t>
      </w:r>
      <w:r>
        <w:rPr>
          <w:rFonts w:eastAsia="Times New Roman" w:cs="Times New Roman"/>
          <w:szCs w:val="28"/>
          <w:lang w:eastAsia="ar-SA"/>
        </w:rPr>
        <w:t>ый</w:t>
      </w:r>
      <w:r w:rsidRPr="00C7597F">
        <w:rPr>
          <w:rFonts w:eastAsia="Times New Roman" w:cs="Times New Roman"/>
          <w:szCs w:val="28"/>
          <w:lang w:eastAsia="ar-SA"/>
        </w:rPr>
        <w:t xml:space="preserve"> долж</w:t>
      </w:r>
      <w:r>
        <w:rPr>
          <w:rFonts w:eastAsia="Times New Roman" w:cs="Times New Roman"/>
          <w:szCs w:val="28"/>
          <w:lang w:eastAsia="ar-SA"/>
        </w:rPr>
        <w:t>ен</w:t>
      </w:r>
      <w:r w:rsidRPr="00C7597F">
        <w:rPr>
          <w:rFonts w:eastAsia="Times New Roman" w:cs="Times New Roman"/>
          <w:szCs w:val="28"/>
          <w:lang w:eastAsia="ar-SA"/>
        </w:rPr>
        <w:t xml:space="preserve"> содержать следующую информацию: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1) общее количество поступивших Заявок;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2) перечень Заявок, рекомендуемых к включению в адресный перечень дворовых территорий Муниципальной программы;</w:t>
      </w:r>
    </w:p>
    <w:p w:rsidR="00C61615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3) перечень отклоненных Заявок.</w:t>
      </w:r>
    </w:p>
    <w:p w:rsidR="00C61615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 xml:space="preserve">3.12. </w:t>
      </w:r>
      <w:r w:rsidR="00AB0383">
        <w:rPr>
          <w:rFonts w:eastAsia="Times New Roman" w:cs="Times New Roman"/>
          <w:szCs w:val="28"/>
          <w:lang w:eastAsia="ar-SA"/>
        </w:rPr>
        <w:t>Протокол</w:t>
      </w:r>
      <w:r w:rsidRPr="00C7597F">
        <w:rPr>
          <w:rFonts w:eastAsia="Times New Roman" w:cs="Times New Roman"/>
          <w:szCs w:val="28"/>
          <w:lang w:eastAsia="ar-SA"/>
        </w:rPr>
        <w:t xml:space="preserve"> Комиссии направляется в администрацию  в течение 2 рабочих дней.</w:t>
      </w:r>
    </w:p>
    <w:p w:rsidR="00C61615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3.13. Администрация сообщает уполномоченным представителям заинтересованных лиц, направившим Заявки о включении дворовой территории в муниципальную программу, о результатах рассмотрения и оценки их Заявок в письменной форме в течение 30 дней со дня передачи результатов рассмотрения и оценки Заявок Комиссией.</w:t>
      </w:r>
    </w:p>
    <w:p w:rsidR="00C61615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3.14. Комиссия рассматривает Заявки на соответствие требованиям, установленным настоящим Порядком, о чем составляется протокол рассмотрения и оценки Заявок на участие в отборе.</w:t>
      </w:r>
    </w:p>
    <w:p w:rsidR="00C61615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3.1</w:t>
      </w:r>
      <w:r>
        <w:rPr>
          <w:rFonts w:eastAsia="Times New Roman" w:cs="Times New Roman"/>
          <w:szCs w:val="28"/>
          <w:lang w:eastAsia="ar-SA"/>
        </w:rPr>
        <w:t>5</w:t>
      </w:r>
      <w:r w:rsidRPr="00C7597F">
        <w:rPr>
          <w:rFonts w:eastAsia="Times New Roman" w:cs="Times New Roman"/>
          <w:szCs w:val="28"/>
          <w:lang w:eastAsia="ar-SA"/>
        </w:rPr>
        <w:t>. Протокол подписывается всеми членами Комиссии, присутствовавшими на заседании, и размещается на официальном сайте муниципального образования Верхнекамский муниципальный округ Кировской области в информационно-телекоммуникационной сети "Интернет".</w:t>
      </w:r>
    </w:p>
    <w:p w:rsidR="00C61615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3.1</w:t>
      </w:r>
      <w:r>
        <w:rPr>
          <w:rFonts w:eastAsia="Times New Roman" w:cs="Times New Roman"/>
          <w:szCs w:val="28"/>
          <w:lang w:eastAsia="ar-SA"/>
        </w:rPr>
        <w:t>6</w:t>
      </w:r>
      <w:r w:rsidRPr="00C7597F">
        <w:rPr>
          <w:rFonts w:eastAsia="Times New Roman" w:cs="Times New Roman"/>
          <w:szCs w:val="28"/>
          <w:lang w:eastAsia="ar-SA"/>
        </w:rPr>
        <w:t>. Заявка на участие в отборе отклоняетс</w:t>
      </w:r>
      <w:r w:rsidR="00AB0383">
        <w:rPr>
          <w:rFonts w:eastAsia="Times New Roman" w:cs="Times New Roman"/>
          <w:szCs w:val="28"/>
          <w:lang w:eastAsia="ar-SA"/>
        </w:rPr>
        <w:t xml:space="preserve">я Комиссией в случае  </w:t>
      </w:r>
      <w:r w:rsidRPr="00C7597F">
        <w:rPr>
          <w:rFonts w:eastAsia="Times New Roman" w:cs="Times New Roman"/>
          <w:szCs w:val="28"/>
          <w:lang w:eastAsia="ar-SA"/>
        </w:rPr>
        <w:t>представления недостоверных сведений.</w:t>
      </w:r>
    </w:p>
    <w:p w:rsidR="00C7597F" w:rsidRPr="00C7597F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3.</w:t>
      </w:r>
      <w:r>
        <w:rPr>
          <w:rFonts w:eastAsia="Times New Roman" w:cs="Times New Roman"/>
          <w:szCs w:val="28"/>
          <w:lang w:eastAsia="ar-SA"/>
        </w:rPr>
        <w:t>17</w:t>
      </w:r>
      <w:r w:rsidRPr="00C7597F">
        <w:rPr>
          <w:rFonts w:eastAsia="Times New Roman" w:cs="Times New Roman"/>
          <w:szCs w:val="28"/>
          <w:lang w:eastAsia="ar-SA"/>
        </w:rPr>
        <w:t>. Отбор признается несостоявшимся в случаях, если: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1) отклонены все Заявки на участие в отборе;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2) не подано ни одной Заявки на участие в отборе;</w:t>
      </w:r>
    </w:p>
    <w:p w:rsidR="00C7597F" w:rsidRPr="00C7597F" w:rsidRDefault="00C7597F" w:rsidP="00C759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3) подана только одна Заявка на участие в отборе;</w:t>
      </w:r>
    </w:p>
    <w:p w:rsidR="00C61615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4) все Заявки на участие в отборе, кроме одной, отклонены.</w:t>
      </w:r>
    </w:p>
    <w:p w:rsidR="00C7597F" w:rsidRPr="00C7597F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3.</w:t>
      </w:r>
      <w:r>
        <w:rPr>
          <w:rFonts w:eastAsia="Times New Roman" w:cs="Times New Roman"/>
          <w:szCs w:val="28"/>
          <w:lang w:eastAsia="ar-SA"/>
        </w:rPr>
        <w:t>18</w:t>
      </w:r>
      <w:r w:rsidRPr="00C7597F">
        <w:rPr>
          <w:rFonts w:eastAsia="Times New Roman" w:cs="Times New Roman"/>
          <w:szCs w:val="28"/>
          <w:lang w:eastAsia="ar-SA"/>
        </w:rPr>
        <w:t>. В случае</w:t>
      </w:r>
      <w:proofErr w:type="gramStart"/>
      <w:r w:rsidRPr="00C7597F">
        <w:rPr>
          <w:rFonts w:eastAsia="Times New Roman" w:cs="Times New Roman"/>
          <w:szCs w:val="28"/>
          <w:lang w:eastAsia="ar-SA"/>
        </w:rPr>
        <w:t>,</w:t>
      </w:r>
      <w:proofErr w:type="gramEnd"/>
      <w:r w:rsidRPr="00C7597F">
        <w:rPr>
          <w:rFonts w:eastAsia="Times New Roman" w:cs="Times New Roman"/>
          <w:szCs w:val="28"/>
          <w:lang w:eastAsia="ar-SA"/>
        </w:rPr>
        <w:t xml:space="preserve"> если по окончании срока подачи Заявок на участие в отборе подана только одна Заявка на участие в отборе либо все Заявки на </w:t>
      </w:r>
      <w:r w:rsidRPr="00C7597F">
        <w:rPr>
          <w:rFonts w:eastAsia="Times New Roman" w:cs="Times New Roman"/>
          <w:szCs w:val="28"/>
          <w:lang w:eastAsia="ar-SA"/>
        </w:rPr>
        <w:lastRenderedPageBreak/>
        <w:t>участие в отборе, кроме одной, отклонены, Комиссия признает отбор несостоявшимся и рассматривает указанную Заявку.</w:t>
      </w:r>
    </w:p>
    <w:p w:rsidR="00C61615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Если данная Заявка соответствует требованиям и условиям настоящего Порядка, дворовая территория включается в адресный перечень дворовых территорий.</w:t>
      </w:r>
    </w:p>
    <w:p w:rsidR="00C7597F" w:rsidRPr="00A74EAE" w:rsidRDefault="00C7597F" w:rsidP="00C6161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C7597F">
        <w:rPr>
          <w:rFonts w:eastAsia="Times New Roman" w:cs="Times New Roman"/>
          <w:szCs w:val="28"/>
          <w:lang w:eastAsia="ar-SA"/>
        </w:rPr>
        <w:t>3.</w:t>
      </w:r>
      <w:r>
        <w:rPr>
          <w:rFonts w:eastAsia="Times New Roman" w:cs="Times New Roman"/>
          <w:szCs w:val="28"/>
          <w:lang w:eastAsia="ar-SA"/>
        </w:rPr>
        <w:t>19</w:t>
      </w:r>
      <w:r w:rsidRPr="00C7597F">
        <w:rPr>
          <w:rFonts w:eastAsia="Times New Roman" w:cs="Times New Roman"/>
          <w:szCs w:val="28"/>
          <w:lang w:eastAsia="ar-SA"/>
        </w:rPr>
        <w:t>. Сформированный в результате отбора адресный перечень дворовых территорий на проведение работ по благоустройству дворовых территорий включается в муниципальную программу</w:t>
      </w:r>
      <w:proofErr w:type="gramStart"/>
      <w:r w:rsidRPr="00C7597F">
        <w:rPr>
          <w:rFonts w:eastAsia="Times New Roman" w:cs="Times New Roman"/>
          <w:szCs w:val="28"/>
          <w:lang w:eastAsia="ar-SA"/>
        </w:rPr>
        <w:t>.</w:t>
      </w:r>
      <w:r w:rsidR="00AB0383">
        <w:rPr>
          <w:rFonts w:eastAsia="Times New Roman" w:cs="Times New Roman"/>
          <w:szCs w:val="28"/>
          <w:lang w:eastAsia="ar-SA"/>
        </w:rPr>
        <w:t>»</w:t>
      </w:r>
      <w:proofErr w:type="gramEnd"/>
    </w:p>
    <w:p w:rsidR="00EE3FFD" w:rsidRPr="00EE3FFD" w:rsidRDefault="00C61615" w:rsidP="00AB0383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2A17C6" w:rsidRPr="00A74EAE">
        <w:rPr>
          <w:rFonts w:eastAsia="Times New Roman" w:cs="Times New Roman"/>
          <w:szCs w:val="28"/>
          <w:lang w:eastAsia="ru-RU"/>
        </w:rPr>
        <w:t xml:space="preserve">. </w:t>
      </w:r>
      <w:r w:rsidR="002360A9" w:rsidRPr="00A74EAE">
        <w:rPr>
          <w:rFonts w:eastAsia="Times New Roman" w:cs="Times New Roman"/>
          <w:szCs w:val="28"/>
          <w:lang w:eastAsia="ru-RU"/>
        </w:rPr>
        <w:tab/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2360A9" w:rsidRPr="00A74EAE" w:rsidRDefault="00C61615" w:rsidP="00AB0383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EE3FFD" w:rsidRPr="00EE3FFD">
        <w:rPr>
          <w:rFonts w:eastAsia="Times New Roman" w:cs="Times New Roman"/>
          <w:szCs w:val="28"/>
          <w:lang w:eastAsia="ru-RU"/>
        </w:rPr>
        <w:t>.</w:t>
      </w:r>
      <w:r w:rsidR="00EE3FFD" w:rsidRPr="00EE3FFD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8725C4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AB0383" w:rsidRDefault="00AB0383" w:rsidP="003F1C28">
            <w:pPr>
              <w:spacing w:after="0" w:line="240" w:lineRule="auto"/>
              <w:rPr>
                <w:szCs w:val="28"/>
              </w:rPr>
            </w:pPr>
          </w:p>
          <w:p w:rsidR="003F1C28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proofErr w:type="gramStart"/>
            <w:r w:rsidR="00D0486A" w:rsidRPr="008725C4">
              <w:rPr>
                <w:szCs w:val="28"/>
              </w:rPr>
              <w:t>В</w:t>
            </w:r>
            <w:r w:rsidRPr="008725C4">
              <w:rPr>
                <w:szCs w:val="28"/>
              </w:rPr>
              <w:t>ерхнекамского</w:t>
            </w:r>
            <w:proofErr w:type="gramEnd"/>
          </w:p>
          <w:p w:rsidR="003659B2" w:rsidRPr="008725C4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  <w:r w:rsidR="003F1C28">
              <w:rPr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D0486A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AB0383" w:rsidRDefault="00AB0383" w:rsidP="003F1C28">
            <w:pPr>
              <w:pStyle w:val="a5"/>
              <w:jc w:val="right"/>
              <w:rPr>
                <w:szCs w:val="28"/>
              </w:rPr>
            </w:pPr>
          </w:p>
          <w:p w:rsidR="003659B2" w:rsidRDefault="007A3915" w:rsidP="007A3915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F104A">
              <w:rPr>
                <w:szCs w:val="28"/>
              </w:rPr>
              <w:t>И.Н. Суворов</w:t>
            </w:r>
          </w:p>
          <w:p w:rsidR="003F1C28" w:rsidRPr="003F1C28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7A3915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Ведущий специалист отдела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7A3915">
        <w:rPr>
          <w:szCs w:val="28"/>
        </w:rPr>
        <w:t>Д.И. Демина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6F104A" w:rsidRDefault="006F104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Первый заместитель главы</w:t>
      </w:r>
    </w:p>
    <w:p w:rsidR="003659B2" w:rsidRPr="0063180A" w:rsidRDefault="006F104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муниципального округа</w:t>
      </w:r>
      <w:r w:rsidR="0063180A">
        <w:rPr>
          <w:szCs w:val="28"/>
        </w:rPr>
        <w:t xml:space="preserve">                    </w:t>
      </w:r>
      <w:r>
        <w:rPr>
          <w:szCs w:val="28"/>
        </w:rPr>
        <w:t xml:space="preserve">                    </w:t>
      </w:r>
      <w:r w:rsidR="0063180A">
        <w:rPr>
          <w:szCs w:val="28"/>
        </w:rPr>
        <w:t xml:space="preserve">      </w:t>
      </w:r>
      <w:r w:rsidR="00EE3FFD">
        <w:rPr>
          <w:szCs w:val="28"/>
        </w:rPr>
        <w:t xml:space="preserve"> </w:t>
      </w:r>
      <w:r w:rsidR="0063180A">
        <w:rPr>
          <w:szCs w:val="28"/>
        </w:rPr>
        <w:t xml:space="preserve">         Е.Ю. </w:t>
      </w:r>
      <w:proofErr w:type="spellStart"/>
      <w:r w:rsidR="0063180A">
        <w:rPr>
          <w:szCs w:val="28"/>
        </w:rPr>
        <w:t>Аммосова</w:t>
      </w:r>
      <w:proofErr w:type="spellEnd"/>
    </w:p>
    <w:p w:rsidR="00D33D3F" w:rsidRPr="008725C4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3659B2" w:rsidRPr="008725C4" w:rsidRDefault="006F104A" w:rsidP="002360A9">
      <w:pPr>
        <w:tabs>
          <w:tab w:val="left" w:pos="6840"/>
        </w:tabs>
        <w:spacing w:after="0" w:line="240" w:lineRule="auto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з</w:t>
      </w:r>
      <w:r w:rsidR="00D0486A" w:rsidRPr="008725C4">
        <w:rPr>
          <w:szCs w:val="28"/>
        </w:rPr>
        <w:t>аведующ</w:t>
      </w:r>
      <w:r>
        <w:rPr>
          <w:szCs w:val="28"/>
        </w:rPr>
        <w:t>его</w:t>
      </w:r>
      <w:r w:rsidR="00D0486A" w:rsidRPr="008725C4">
        <w:rPr>
          <w:szCs w:val="28"/>
        </w:rPr>
        <w:t xml:space="preserve">  правовым</w:t>
      </w:r>
      <w:r w:rsidR="003659B2" w:rsidRPr="008725C4">
        <w:rPr>
          <w:szCs w:val="28"/>
        </w:rPr>
        <w:t xml:space="preserve"> отдел</w:t>
      </w:r>
      <w:r w:rsidR="00D0486A" w:rsidRPr="008725C4">
        <w:rPr>
          <w:szCs w:val="28"/>
        </w:rPr>
        <w:t>ом</w:t>
      </w:r>
      <w:r>
        <w:rPr>
          <w:szCs w:val="28"/>
        </w:rPr>
        <w:t xml:space="preserve">                                А.С. </w:t>
      </w:r>
      <w:proofErr w:type="spellStart"/>
      <w:r>
        <w:rPr>
          <w:szCs w:val="28"/>
        </w:rPr>
        <w:t>Гребельникова</w:t>
      </w:r>
      <w:proofErr w:type="spellEnd"/>
    </w:p>
    <w:p w:rsidR="003659B2" w:rsidRPr="008725C4" w:rsidRDefault="003659B2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sectPr w:rsidR="00524CB1" w:rsidRPr="008725C4" w:rsidSect="0063180A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0E566F"/>
    <w:rsid w:val="001045A5"/>
    <w:rsid w:val="00162F49"/>
    <w:rsid w:val="00167E78"/>
    <w:rsid w:val="00191CEB"/>
    <w:rsid w:val="001C5168"/>
    <w:rsid w:val="001D0180"/>
    <w:rsid w:val="002213D6"/>
    <w:rsid w:val="002349E4"/>
    <w:rsid w:val="002360A9"/>
    <w:rsid w:val="0025104A"/>
    <w:rsid w:val="002A160C"/>
    <w:rsid w:val="002A17C6"/>
    <w:rsid w:val="002A71D0"/>
    <w:rsid w:val="002F1B18"/>
    <w:rsid w:val="00334CBF"/>
    <w:rsid w:val="003659B2"/>
    <w:rsid w:val="003C0E99"/>
    <w:rsid w:val="003F1C28"/>
    <w:rsid w:val="0040545C"/>
    <w:rsid w:val="00445F0D"/>
    <w:rsid w:val="00493446"/>
    <w:rsid w:val="004A0502"/>
    <w:rsid w:val="00524CB1"/>
    <w:rsid w:val="00544159"/>
    <w:rsid w:val="00544E99"/>
    <w:rsid w:val="00551682"/>
    <w:rsid w:val="005A520B"/>
    <w:rsid w:val="005A7C18"/>
    <w:rsid w:val="005A7D9E"/>
    <w:rsid w:val="005C70FF"/>
    <w:rsid w:val="005D5CDE"/>
    <w:rsid w:val="005F28EF"/>
    <w:rsid w:val="0063180A"/>
    <w:rsid w:val="006824BC"/>
    <w:rsid w:val="006F104A"/>
    <w:rsid w:val="00771B7C"/>
    <w:rsid w:val="007964EA"/>
    <w:rsid w:val="007A3915"/>
    <w:rsid w:val="007F4297"/>
    <w:rsid w:val="008725C4"/>
    <w:rsid w:val="008C148F"/>
    <w:rsid w:val="008E7037"/>
    <w:rsid w:val="00953CD2"/>
    <w:rsid w:val="009B2FD7"/>
    <w:rsid w:val="009B53DB"/>
    <w:rsid w:val="009D0CCC"/>
    <w:rsid w:val="00A10B6F"/>
    <w:rsid w:val="00A12F51"/>
    <w:rsid w:val="00A5014F"/>
    <w:rsid w:val="00A61F3B"/>
    <w:rsid w:val="00A67CF7"/>
    <w:rsid w:val="00A72965"/>
    <w:rsid w:val="00A74EAE"/>
    <w:rsid w:val="00AB0383"/>
    <w:rsid w:val="00AC5D15"/>
    <w:rsid w:val="00AD2AEE"/>
    <w:rsid w:val="00AD78EE"/>
    <w:rsid w:val="00AE7DEF"/>
    <w:rsid w:val="00AF0BCE"/>
    <w:rsid w:val="00B549BF"/>
    <w:rsid w:val="00BD0B8C"/>
    <w:rsid w:val="00BF759D"/>
    <w:rsid w:val="00C02AB4"/>
    <w:rsid w:val="00C15223"/>
    <w:rsid w:val="00C21AF5"/>
    <w:rsid w:val="00C53044"/>
    <w:rsid w:val="00C61615"/>
    <w:rsid w:val="00C7597F"/>
    <w:rsid w:val="00C80287"/>
    <w:rsid w:val="00CF2C21"/>
    <w:rsid w:val="00D0486A"/>
    <w:rsid w:val="00D33D3F"/>
    <w:rsid w:val="00D67A07"/>
    <w:rsid w:val="00D97AC7"/>
    <w:rsid w:val="00DC7040"/>
    <w:rsid w:val="00E13566"/>
    <w:rsid w:val="00E25B8A"/>
    <w:rsid w:val="00EA51F7"/>
    <w:rsid w:val="00EB5DCA"/>
    <w:rsid w:val="00ED0B1E"/>
    <w:rsid w:val="00ED7170"/>
    <w:rsid w:val="00EE2E6A"/>
    <w:rsid w:val="00EE3FFD"/>
    <w:rsid w:val="00EE62AE"/>
    <w:rsid w:val="00EF73DE"/>
    <w:rsid w:val="00F23C2F"/>
    <w:rsid w:val="00F343D9"/>
    <w:rsid w:val="00F4536F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8</cp:revision>
  <cp:lastPrinted>2022-08-31T05:37:00Z</cp:lastPrinted>
  <dcterms:created xsi:type="dcterms:W3CDTF">2022-08-30T14:10:00Z</dcterms:created>
  <dcterms:modified xsi:type="dcterms:W3CDTF">2022-09-02T06:11:00Z</dcterms:modified>
</cp:coreProperties>
</file>